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56" w:type="dxa"/>
        <w:tblInd w:w="108" w:type="dxa"/>
        <w:tblLook w:val="01E0" w:firstRow="1" w:lastRow="1" w:firstColumn="1" w:lastColumn="1" w:noHBand="0" w:noVBand="0"/>
      </w:tblPr>
      <w:tblGrid>
        <w:gridCol w:w="5103"/>
        <w:gridCol w:w="4253"/>
      </w:tblGrid>
      <w:tr w:rsidR="00DE7BED" w:rsidRPr="00C561F7" w:rsidTr="00DE7BED">
        <w:trPr>
          <w:trHeight w:val="369"/>
        </w:trPr>
        <w:tc>
          <w:tcPr>
            <w:tcW w:w="5103" w:type="dxa"/>
          </w:tcPr>
          <w:p w:rsidR="00DE7BED" w:rsidRPr="00C561F7" w:rsidRDefault="00DE7BED" w:rsidP="008C363A">
            <w:pPr>
              <w:tabs>
                <w:tab w:val="left" w:pos="4606"/>
              </w:tabs>
              <w:ind w:right="353"/>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УТВЕРЖДЕНО</w:t>
            </w:r>
          </w:p>
        </w:tc>
      </w:tr>
      <w:tr w:rsidR="00DE7BED" w:rsidRPr="00C561F7" w:rsidTr="00DE7BED">
        <w:trPr>
          <w:trHeight w:val="369"/>
        </w:trPr>
        <w:tc>
          <w:tcPr>
            <w:tcW w:w="5103" w:type="dxa"/>
          </w:tcPr>
          <w:p w:rsidR="00DE7BED" w:rsidRPr="00C561F7" w:rsidRDefault="00DE7BED" w:rsidP="008C363A">
            <w:pPr>
              <w:ind w:right="-72"/>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решением Тендерной комиссии</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DE7BED" w:rsidP="008A638A">
            <w:pPr>
              <w:jc w:val="right"/>
              <w:rPr>
                <w:rFonts w:ascii="Times New Roman" w:hAnsi="Times New Roman"/>
                <w:sz w:val="24"/>
              </w:rPr>
            </w:pPr>
            <w:r w:rsidRPr="00C561F7">
              <w:rPr>
                <w:rFonts w:ascii="Times New Roman" w:hAnsi="Times New Roman"/>
                <w:sz w:val="24"/>
              </w:rPr>
              <w:t xml:space="preserve">Протокол № </w:t>
            </w:r>
            <w:r w:rsidR="00C80C29">
              <w:rPr>
                <w:rFonts w:ascii="Times New Roman" w:hAnsi="Times New Roman"/>
                <w:sz w:val="24"/>
              </w:rPr>
              <w:t>59</w:t>
            </w:r>
          </w:p>
        </w:tc>
      </w:tr>
      <w:tr w:rsidR="00DE7BED" w:rsidRPr="00C561F7" w:rsidTr="00DE7BED">
        <w:trPr>
          <w:trHeight w:val="391"/>
        </w:trPr>
        <w:tc>
          <w:tcPr>
            <w:tcW w:w="5103" w:type="dxa"/>
          </w:tcPr>
          <w:p w:rsidR="00DE7BED" w:rsidRDefault="00DE7BED" w:rsidP="008C363A">
            <w:pPr>
              <w:rPr>
                <w:rFonts w:ascii="Times New Roman" w:hAnsi="Times New Roman"/>
                <w:sz w:val="24"/>
              </w:rPr>
            </w:pPr>
          </w:p>
          <w:p w:rsidR="00650DAE" w:rsidRPr="00C561F7" w:rsidRDefault="00650DAE" w:rsidP="008C363A">
            <w:pPr>
              <w:rPr>
                <w:rFonts w:ascii="Times New Roman" w:hAnsi="Times New Roman"/>
                <w:sz w:val="24"/>
              </w:rPr>
            </w:pPr>
          </w:p>
        </w:tc>
        <w:tc>
          <w:tcPr>
            <w:tcW w:w="4253" w:type="dxa"/>
          </w:tcPr>
          <w:p w:rsidR="00DE7BED" w:rsidRPr="00C561F7" w:rsidRDefault="00DE7BED" w:rsidP="008A638A">
            <w:pPr>
              <w:jc w:val="right"/>
              <w:rPr>
                <w:rFonts w:ascii="Times New Roman" w:hAnsi="Times New Roman"/>
                <w:sz w:val="24"/>
              </w:rPr>
            </w:pPr>
            <w:r w:rsidRPr="00C561F7">
              <w:rPr>
                <w:rFonts w:ascii="Times New Roman" w:hAnsi="Times New Roman"/>
                <w:sz w:val="24"/>
              </w:rPr>
              <w:t>«</w:t>
            </w:r>
            <w:r w:rsidR="00C80C29">
              <w:rPr>
                <w:rFonts w:ascii="Times New Roman" w:hAnsi="Times New Roman"/>
                <w:sz w:val="24"/>
              </w:rPr>
              <w:t>28</w:t>
            </w:r>
            <w:r w:rsidRPr="00C561F7">
              <w:rPr>
                <w:rFonts w:ascii="Times New Roman" w:hAnsi="Times New Roman"/>
                <w:sz w:val="24"/>
              </w:rPr>
              <w:t xml:space="preserve">» </w:t>
            </w:r>
            <w:r w:rsidR="00C80C29">
              <w:rPr>
                <w:rFonts w:ascii="Times New Roman" w:hAnsi="Times New Roman"/>
                <w:sz w:val="24"/>
              </w:rPr>
              <w:t>апреля</w:t>
            </w:r>
            <w:r w:rsidRPr="00C561F7">
              <w:rPr>
                <w:rFonts w:ascii="Times New Roman" w:hAnsi="Times New Roman"/>
                <w:sz w:val="24"/>
              </w:rPr>
              <w:t xml:space="preserve"> </w:t>
            </w:r>
            <w:r w:rsidR="00C80C29">
              <w:rPr>
                <w:rFonts w:ascii="Times New Roman" w:hAnsi="Times New Roman"/>
                <w:sz w:val="24"/>
              </w:rPr>
              <w:t>2017</w:t>
            </w:r>
            <w:r w:rsidRPr="00C561F7">
              <w:rPr>
                <w:rFonts w:ascii="Times New Roman" w:hAnsi="Times New Roman"/>
                <w:sz w:val="24"/>
              </w:rPr>
              <w:t>г.</w:t>
            </w:r>
          </w:p>
        </w:tc>
      </w:tr>
    </w:tbl>
    <w:p w:rsidR="00841D99" w:rsidRPr="00C80C29" w:rsidRDefault="00841D99" w:rsidP="00DE7BED">
      <w:pPr>
        <w:rPr>
          <w:rFonts w:ascii="Times New Roman" w:hAnsi="Times New Roman"/>
          <w:b/>
          <w:vanish/>
          <w:sz w:val="24"/>
        </w:rPr>
      </w:pPr>
    </w:p>
    <w:p w:rsidR="007B45B6" w:rsidRPr="00C80C29" w:rsidRDefault="00A03AA2" w:rsidP="00DE7BED">
      <w:pPr>
        <w:rPr>
          <w:rFonts w:ascii="Times New Roman" w:hAnsi="Times New Roman"/>
          <w:b/>
          <w:sz w:val="24"/>
        </w:rPr>
      </w:pPr>
      <w:r w:rsidRPr="00C80C29">
        <w:rPr>
          <w:rFonts w:ascii="Times New Roman" w:hAnsi="Times New Roman"/>
          <w:b/>
          <w:sz w:val="24"/>
        </w:rPr>
        <w:t>ПДО №</w:t>
      </w:r>
      <w:r w:rsidR="00057445" w:rsidRPr="00C80C29">
        <w:rPr>
          <w:rFonts w:ascii="Times New Roman" w:hAnsi="Times New Roman"/>
          <w:b/>
          <w:sz w:val="24"/>
        </w:rPr>
        <w:t xml:space="preserve"> </w:t>
      </w:r>
      <w:r w:rsidR="004D4164" w:rsidRPr="00C80C29">
        <w:rPr>
          <w:rFonts w:ascii="Times New Roman" w:hAnsi="Times New Roman"/>
          <w:b/>
          <w:sz w:val="24"/>
        </w:rPr>
        <w:t>157</w:t>
      </w:r>
      <w:r w:rsidRPr="00C80C29">
        <w:rPr>
          <w:rFonts w:ascii="Times New Roman" w:hAnsi="Times New Roman"/>
          <w:b/>
          <w:sz w:val="24"/>
        </w:rPr>
        <w:t>-К</w:t>
      </w:r>
      <w:r w:rsidR="00641B85" w:rsidRPr="00C80C29">
        <w:rPr>
          <w:rFonts w:ascii="Times New Roman" w:hAnsi="Times New Roman"/>
          <w:b/>
          <w:sz w:val="24"/>
        </w:rPr>
        <w:t>С</w:t>
      </w:r>
      <w:r w:rsidRPr="00C80C29">
        <w:rPr>
          <w:rFonts w:ascii="Times New Roman" w:hAnsi="Times New Roman"/>
          <w:b/>
          <w:sz w:val="24"/>
        </w:rPr>
        <w:t>-201</w:t>
      </w:r>
      <w:r w:rsidR="00DD6920" w:rsidRPr="00C80C29">
        <w:rPr>
          <w:rFonts w:ascii="Times New Roman" w:hAnsi="Times New Roman"/>
          <w:b/>
          <w:sz w:val="24"/>
        </w:rPr>
        <w:t>7</w:t>
      </w:r>
      <w:r w:rsidRPr="00C80C29">
        <w:rPr>
          <w:rFonts w:ascii="Times New Roman" w:hAnsi="Times New Roman"/>
          <w:b/>
          <w:sz w:val="24"/>
        </w:rPr>
        <w:t xml:space="preserve"> от </w:t>
      </w:r>
      <w:r w:rsidR="00C80C29" w:rsidRPr="00C80C29">
        <w:rPr>
          <w:rFonts w:ascii="Times New Roman" w:hAnsi="Times New Roman"/>
          <w:b/>
          <w:sz w:val="24"/>
        </w:rPr>
        <w:t>02.05.2017г.</w:t>
      </w:r>
    </w:p>
    <w:p w:rsidR="00013F9A" w:rsidRDefault="00013F9A" w:rsidP="00DE7BED">
      <w:pPr>
        <w:rPr>
          <w:rFonts w:ascii="Times New Roman" w:hAnsi="Times New Roman"/>
          <w:sz w:val="24"/>
        </w:rPr>
      </w:pPr>
    </w:p>
    <w:p w:rsidR="00D94A6B" w:rsidRDefault="00DE7BED" w:rsidP="004D4164">
      <w:pPr>
        <w:suppressAutoHyphens/>
        <w:spacing w:before="0"/>
        <w:ind w:firstLine="567"/>
        <w:jc w:val="both"/>
        <w:rPr>
          <w:rFonts w:ascii="Times New Roman" w:hAnsi="Times New Roman"/>
          <w:sz w:val="24"/>
        </w:rPr>
      </w:pPr>
      <w:r w:rsidRPr="00C561F7">
        <w:rPr>
          <w:rFonts w:ascii="Times New Roman" w:hAnsi="Times New Roman"/>
          <w:b/>
          <w:sz w:val="24"/>
        </w:rPr>
        <w:t>ОАО «Славнефть-ЯНОС»</w:t>
      </w:r>
      <w:r w:rsidRPr="00C561F7">
        <w:rPr>
          <w:rFonts w:ascii="Times New Roman" w:hAnsi="Times New Roman"/>
          <w:sz w:val="24"/>
        </w:rPr>
        <w:t xml:space="preserve"> (далее – Общество) приглашает вас сделать предложение (оферту) на </w:t>
      </w:r>
      <w:r w:rsidR="00EC1D2C" w:rsidRPr="00EC1D2C">
        <w:rPr>
          <w:rFonts w:ascii="Times New Roman" w:hAnsi="Times New Roman"/>
          <w:b/>
          <w:sz w:val="24"/>
        </w:rPr>
        <w:t xml:space="preserve">выполнение «Комплекса работ по </w:t>
      </w:r>
      <w:r w:rsidR="004D4164">
        <w:rPr>
          <w:rFonts w:ascii="Times New Roman" w:hAnsi="Times New Roman"/>
          <w:b/>
          <w:sz w:val="24"/>
        </w:rPr>
        <w:t xml:space="preserve">монтажу понтонов в </w:t>
      </w:r>
      <w:r w:rsidR="00EC1D2C" w:rsidRPr="00EC1D2C">
        <w:rPr>
          <w:rFonts w:ascii="Times New Roman" w:hAnsi="Times New Roman"/>
          <w:b/>
          <w:sz w:val="24"/>
        </w:rPr>
        <w:t>резервуар</w:t>
      </w:r>
      <w:r w:rsidR="004D4164">
        <w:rPr>
          <w:rFonts w:ascii="Times New Roman" w:hAnsi="Times New Roman"/>
          <w:b/>
          <w:sz w:val="24"/>
        </w:rPr>
        <w:t xml:space="preserve">ах топливного кольца Р-150, Р-151, </w:t>
      </w:r>
      <w:r w:rsidR="00D94A6B" w:rsidRPr="00D94A6B">
        <w:rPr>
          <w:rFonts w:ascii="Times New Roman" w:hAnsi="Times New Roman"/>
          <w:sz w:val="24"/>
        </w:rPr>
        <w:t>в соответствии с выдаваемой Заказчиком проектно-технической документацией (с приложением ведомостей объёмов работ).</w:t>
      </w:r>
    </w:p>
    <w:p w:rsidR="003679E5" w:rsidRPr="00C561F7" w:rsidRDefault="00DE7BED" w:rsidP="004D4164">
      <w:pPr>
        <w:suppressAutoHyphens/>
        <w:spacing w:before="0"/>
        <w:ind w:firstLine="567"/>
        <w:jc w:val="both"/>
        <w:rPr>
          <w:rFonts w:ascii="Times New Roman" w:hAnsi="Times New Roman"/>
          <w:sz w:val="24"/>
        </w:rPr>
      </w:pPr>
      <w:r w:rsidRPr="00C561F7">
        <w:rPr>
          <w:rFonts w:ascii="Times New Roman" w:hAnsi="Times New Roman"/>
          <w:sz w:val="24"/>
        </w:rPr>
        <w:t xml:space="preserve">По результатам рассмотрения предложений Общество определит контрагента,  предложившего наилучшие условия в соответствии с </w:t>
      </w:r>
      <w:r w:rsidR="001D2186" w:rsidRPr="00C561F7">
        <w:rPr>
          <w:rFonts w:ascii="Times New Roman" w:hAnsi="Times New Roman"/>
          <w:sz w:val="24"/>
        </w:rPr>
        <w:t>Предложением о заключении договора</w:t>
      </w:r>
      <w:r w:rsidRPr="00C561F7">
        <w:rPr>
          <w:rFonts w:ascii="Times New Roman" w:hAnsi="Times New Roman"/>
          <w:sz w:val="24"/>
        </w:rPr>
        <w:t xml:space="preserve"> (</w:t>
      </w:r>
      <w:r w:rsidR="00525528">
        <w:rPr>
          <w:rFonts w:ascii="Times New Roman" w:hAnsi="Times New Roman"/>
          <w:sz w:val="24"/>
        </w:rPr>
        <w:t>Форма</w:t>
      </w:r>
      <w:r w:rsidR="00AD669E">
        <w:rPr>
          <w:rFonts w:ascii="Times New Roman" w:hAnsi="Times New Roman"/>
          <w:sz w:val="24"/>
        </w:rPr>
        <w:t xml:space="preserve"> № 3</w:t>
      </w:r>
      <w:r w:rsidRPr="00C561F7">
        <w:rPr>
          <w:rFonts w:ascii="Times New Roman" w:hAnsi="Times New Roman"/>
          <w:sz w:val="24"/>
        </w:rPr>
        <w:t>) при выполнении Требований к предмету оферты (</w:t>
      </w:r>
      <w:r w:rsidR="000D2EB6">
        <w:rPr>
          <w:rFonts w:ascii="Times New Roman" w:hAnsi="Times New Roman"/>
          <w:sz w:val="24"/>
        </w:rPr>
        <w:t>Форма</w:t>
      </w:r>
      <w:r w:rsidR="00AD669E">
        <w:rPr>
          <w:rFonts w:ascii="Times New Roman" w:hAnsi="Times New Roman"/>
          <w:sz w:val="24"/>
        </w:rPr>
        <w:t xml:space="preserve"> № 1</w:t>
      </w:r>
      <w:r w:rsidRPr="00C561F7">
        <w:rPr>
          <w:rFonts w:ascii="Times New Roman" w:hAnsi="Times New Roman"/>
          <w:sz w:val="24"/>
        </w:rPr>
        <w:t xml:space="preserve">): </w:t>
      </w:r>
      <w:r w:rsidR="002E53DD" w:rsidRPr="00C561F7">
        <w:rPr>
          <w:rFonts w:ascii="Times New Roman" w:hAnsi="Times New Roman"/>
          <w:sz w:val="24"/>
        </w:rPr>
        <w:t>наименьшая цена</w:t>
      </w:r>
      <w:r w:rsidR="003679E5" w:rsidRPr="00C561F7">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Оферта должна быть представлена на всю номенклатуру работ / услу</w:t>
      </w:r>
      <w:r w:rsidR="003679E5" w:rsidRPr="00C561F7">
        <w:rPr>
          <w:rFonts w:ascii="Times New Roman" w:hAnsi="Times New Roman"/>
          <w:sz w:val="24"/>
        </w:rPr>
        <w:t>г</w:t>
      </w:r>
      <w:r w:rsidRPr="00C561F7">
        <w:rPr>
          <w:rFonts w:ascii="Times New Roman" w:hAnsi="Times New Roman"/>
          <w:sz w:val="24"/>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C561F7" w:rsidRDefault="00DE7BED" w:rsidP="00DE7BED">
      <w:pPr>
        <w:ind w:firstLine="708"/>
        <w:jc w:val="both"/>
        <w:rPr>
          <w:rFonts w:ascii="Times New Roman" w:hAnsi="Times New Roman"/>
          <w:sz w:val="24"/>
        </w:rPr>
      </w:pPr>
      <w:bookmarkStart w:id="0" w:name="_GoBack"/>
      <w:r w:rsidRPr="00C561F7">
        <w:rPr>
          <w:rFonts w:ascii="Times New Roman" w:hAnsi="Times New Roman"/>
          <w:sz w:val="24"/>
        </w:rPr>
        <w:t>Общество оставляет за собой право уменьшить объем закупки, указанный в настоящем ПДО, в проце</w:t>
      </w:r>
      <w:bookmarkEnd w:id="0"/>
      <w:r w:rsidRPr="00C561F7">
        <w:rPr>
          <w:rFonts w:ascii="Times New Roman" w:hAnsi="Times New Roman"/>
          <w:sz w:val="24"/>
        </w:rPr>
        <w:t>ссе проведения тендера и подписании договора по итогам тендера без внесения изменений в ПДО.</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изменять общее объем выполняемых работ / объем оказываемых услуг</w:t>
      </w:r>
      <w:r w:rsidR="002B1C9E" w:rsidRPr="00C561F7">
        <w:rPr>
          <w:rFonts w:ascii="Times New Roman" w:hAnsi="Times New Roman"/>
          <w:sz w:val="24"/>
        </w:rPr>
        <w:t xml:space="preserve"> </w:t>
      </w:r>
      <w:r w:rsidRPr="00C561F7">
        <w:rPr>
          <w:rFonts w:ascii="Times New Roman" w:hAnsi="Times New Roman"/>
          <w:sz w:val="24"/>
        </w:rPr>
        <w:t>в пределах согласованного в договоре опциона.</w:t>
      </w:r>
    </w:p>
    <w:p w:rsidR="00817A4A" w:rsidRDefault="00817A4A" w:rsidP="00817A4A">
      <w:pPr>
        <w:ind w:firstLine="708"/>
        <w:jc w:val="both"/>
        <w:rPr>
          <w:rFonts w:ascii="Times New Roman" w:hAnsi="Times New Roman"/>
          <w:sz w:val="24"/>
        </w:rPr>
      </w:pPr>
      <w:r w:rsidRPr="00C561F7">
        <w:rPr>
          <w:rFonts w:ascii="Times New Roman" w:hAnsi="Times New Roman"/>
          <w:sz w:val="24"/>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 Опцион предоставляется Заказчику без оплаты или другого встречного предоставления.</w:t>
      </w:r>
    </w:p>
    <w:p w:rsidR="007F4B70" w:rsidRPr="00C561F7" w:rsidRDefault="007F4B70" w:rsidP="00817A4A">
      <w:pPr>
        <w:ind w:firstLine="708"/>
        <w:jc w:val="both"/>
        <w:rPr>
          <w:rFonts w:ascii="Times New Roman" w:hAnsi="Times New Roman"/>
          <w:sz w:val="24"/>
        </w:rPr>
      </w:pPr>
      <w:r>
        <w:rPr>
          <w:rFonts w:ascii="Times New Roman" w:hAnsi="Times New Roman"/>
          <w:sz w:val="24"/>
        </w:rPr>
        <w:t>Подача одним участником закупки альтернативных оферт не допускается.</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sidRPr="00C561F7">
        <w:rPr>
          <w:rFonts w:ascii="Times New Roman" w:hAnsi="Times New Roman"/>
          <w:sz w:val="24"/>
        </w:rPr>
        <w:t>)</w:t>
      </w:r>
      <w:r w:rsidRPr="00C561F7">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w:t>
      </w:r>
      <w:r w:rsidR="00525528">
        <w:rPr>
          <w:rFonts w:ascii="Times New Roman" w:hAnsi="Times New Roman"/>
          <w:sz w:val="24"/>
        </w:rPr>
        <w:t>Форма</w:t>
      </w:r>
      <w:r w:rsidR="00062D43">
        <w:rPr>
          <w:rFonts w:ascii="Times New Roman" w:hAnsi="Times New Roman"/>
          <w:sz w:val="24"/>
        </w:rPr>
        <w:t xml:space="preserve"> № </w:t>
      </w:r>
      <w:r w:rsidR="00BF375E">
        <w:rPr>
          <w:rFonts w:ascii="Times New Roman" w:hAnsi="Times New Roman"/>
          <w:sz w:val="24"/>
        </w:rPr>
        <w:t>4</w:t>
      </w:r>
      <w:r w:rsidRPr="00C561F7">
        <w:rPr>
          <w:rFonts w:ascii="Times New Roman" w:hAnsi="Times New Roman"/>
          <w:sz w:val="24"/>
        </w:rPr>
        <w:t>).</w:t>
      </w:r>
    </w:p>
    <w:p w:rsidR="005D280D" w:rsidRPr="005D280D" w:rsidRDefault="005D280D" w:rsidP="005D280D">
      <w:pPr>
        <w:ind w:firstLine="720"/>
        <w:jc w:val="both"/>
        <w:rPr>
          <w:rFonts w:ascii="Times New Roman" w:hAnsi="Times New Roman"/>
          <w:sz w:val="24"/>
        </w:rPr>
      </w:pPr>
      <w:r w:rsidRPr="005D280D">
        <w:rPr>
          <w:rFonts w:ascii="Times New Roman" w:hAnsi="Times New Roman"/>
          <w:sz w:val="24"/>
        </w:rPr>
        <w:t>Условия проекта договора (</w:t>
      </w:r>
      <w:r w:rsidR="00525528">
        <w:rPr>
          <w:rFonts w:ascii="Times New Roman" w:hAnsi="Times New Roman"/>
          <w:sz w:val="24"/>
        </w:rPr>
        <w:t>Форма</w:t>
      </w:r>
      <w:r w:rsidR="00A7500F">
        <w:rPr>
          <w:rFonts w:ascii="Times New Roman" w:hAnsi="Times New Roman"/>
          <w:sz w:val="24"/>
        </w:rPr>
        <w:t xml:space="preserve"> № </w:t>
      </w:r>
      <w:r w:rsidR="00BF375E">
        <w:rPr>
          <w:rFonts w:ascii="Times New Roman" w:hAnsi="Times New Roman"/>
          <w:sz w:val="24"/>
        </w:rPr>
        <w:t>4</w:t>
      </w:r>
      <w:r w:rsidRPr="005D280D">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Тендер проводится в два этапа: оценка технической части оферт и оценка коммерческой части оферт.</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w:t>
      </w:r>
      <w:r w:rsidRPr="00C561F7">
        <w:rPr>
          <w:rFonts w:ascii="Times New Roman" w:hAnsi="Times New Roman" w:cs="Times New Roman"/>
          <w:sz w:val="24"/>
          <w:szCs w:val="24"/>
        </w:rPr>
        <w:lastRenderedPageBreak/>
        <w:t xml:space="preserve">оферт, поступившие в Общество позже установленного срока, к рассмотрению не принимаются. </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w:t>
      </w:r>
      <w:r w:rsidR="00525528">
        <w:rPr>
          <w:rFonts w:ascii="Times New Roman" w:hAnsi="Times New Roman" w:cs="Times New Roman"/>
          <w:sz w:val="24"/>
          <w:szCs w:val="24"/>
        </w:rPr>
        <w:t>Форм</w:t>
      </w:r>
      <w:r w:rsidR="00B826A3">
        <w:rPr>
          <w:rFonts w:ascii="Times New Roman" w:hAnsi="Times New Roman" w:cs="Times New Roman"/>
          <w:sz w:val="24"/>
          <w:szCs w:val="24"/>
        </w:rPr>
        <w:t>а</w:t>
      </w:r>
      <w:r w:rsidR="00586130">
        <w:rPr>
          <w:rFonts w:ascii="Times New Roman" w:hAnsi="Times New Roman" w:cs="Times New Roman"/>
          <w:sz w:val="24"/>
          <w:szCs w:val="24"/>
        </w:rPr>
        <w:t xml:space="preserve"> №1</w:t>
      </w:r>
      <w:r w:rsidRPr="00C561F7">
        <w:rPr>
          <w:rFonts w:ascii="Times New Roman" w:hAnsi="Times New Roman" w:cs="Times New Roman"/>
          <w:sz w:val="24"/>
          <w:szCs w:val="24"/>
        </w:rPr>
        <w:t>).</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w:t>
      </w:r>
      <w:r w:rsidR="00525528">
        <w:rPr>
          <w:rFonts w:ascii="Times New Roman" w:hAnsi="Times New Roman" w:cs="Times New Roman"/>
          <w:sz w:val="24"/>
          <w:szCs w:val="24"/>
        </w:rPr>
        <w:t>Форма</w:t>
      </w:r>
      <w:r w:rsidR="00062D43">
        <w:rPr>
          <w:rFonts w:ascii="Times New Roman" w:hAnsi="Times New Roman" w:cs="Times New Roman"/>
          <w:sz w:val="24"/>
          <w:szCs w:val="24"/>
        </w:rPr>
        <w:t xml:space="preserve"> № 1</w:t>
      </w:r>
      <w:r w:rsidRPr="00C561F7">
        <w:rPr>
          <w:rFonts w:ascii="Times New Roman" w:hAnsi="Times New Roman" w:cs="Times New Roman"/>
          <w:sz w:val="24"/>
          <w:szCs w:val="24"/>
        </w:rPr>
        <w:t>), участник закупки не прошел техническую оценку.</w:t>
      </w:r>
    </w:p>
    <w:p w:rsidR="005C0FC8" w:rsidRDefault="005C0FC8" w:rsidP="005C0FC8">
      <w:pPr>
        <w:pStyle w:val="a"/>
        <w:numPr>
          <w:ilvl w:val="0"/>
          <w:numId w:val="0"/>
        </w:numPr>
        <w:tabs>
          <w:tab w:val="left" w:pos="284"/>
        </w:tabs>
        <w:ind w:firstLine="709"/>
        <w:rPr>
          <w:rFonts w:ascii="Times New Roman" w:hAnsi="Times New Roman" w:cs="Times New Roman"/>
          <w:sz w:val="24"/>
          <w:szCs w:val="24"/>
        </w:rPr>
      </w:pPr>
      <w:r w:rsidRPr="00412F6F">
        <w:rPr>
          <w:rFonts w:ascii="Times New Roman" w:hAnsi="Times New Roman" w:cs="Times New Roman"/>
          <w:sz w:val="24"/>
          <w:szCs w:val="24"/>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747A66" w:rsidRPr="00747A66" w:rsidRDefault="00747A66" w:rsidP="00747A66">
      <w:pPr>
        <w:autoSpaceDE w:val="0"/>
        <w:spacing w:before="60"/>
        <w:ind w:firstLine="709"/>
        <w:jc w:val="both"/>
        <w:rPr>
          <w:rFonts w:ascii="Times New Roman" w:hAnsi="Times New Roman"/>
          <w:sz w:val="24"/>
        </w:rPr>
      </w:pPr>
      <w:r w:rsidRPr="00747A66">
        <w:rPr>
          <w:rFonts w:ascii="Times New Roman" w:hAnsi="Times New Roman"/>
          <w:sz w:val="24"/>
        </w:rPr>
        <w:t>Контрагент не может быть признан Победителем закупки при наличии у него неурегулированных претензий со стороны ОАО «Славнефть-ЯНОС» на дату принятия решения о выборе Победителя, предъявленных ОАО «Славнефть-ЯНОС» не позднее даты публикации ПДО на интернет-сайте ОАО «Славнефть-ЯНОС».</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762020">
        <w:rPr>
          <w:rFonts w:ascii="Times New Roman" w:hAnsi="Times New Roman"/>
          <w:b/>
          <w:sz w:val="24"/>
        </w:rPr>
        <w:t>30</w:t>
      </w:r>
      <w:r w:rsidR="007A3D32">
        <w:rPr>
          <w:rFonts w:ascii="Times New Roman" w:hAnsi="Times New Roman"/>
          <w:b/>
          <w:sz w:val="24"/>
        </w:rPr>
        <w:t xml:space="preserve"> </w:t>
      </w:r>
      <w:r w:rsidR="00762020">
        <w:rPr>
          <w:rFonts w:ascii="Times New Roman" w:hAnsi="Times New Roman"/>
          <w:b/>
          <w:sz w:val="24"/>
        </w:rPr>
        <w:t>июня</w:t>
      </w:r>
      <w:r w:rsidR="007A3D32">
        <w:rPr>
          <w:rFonts w:ascii="Times New Roman" w:hAnsi="Times New Roman"/>
          <w:b/>
          <w:sz w:val="24"/>
        </w:rPr>
        <w:t xml:space="preserve"> </w:t>
      </w:r>
      <w:r w:rsidR="00230908" w:rsidRPr="00C561F7">
        <w:rPr>
          <w:rFonts w:ascii="Times New Roman" w:hAnsi="Times New Roman"/>
          <w:b/>
          <w:sz w:val="24"/>
        </w:rPr>
        <w:t>201</w:t>
      </w:r>
      <w:r w:rsidR="00866E21">
        <w:rPr>
          <w:rFonts w:ascii="Times New Roman" w:hAnsi="Times New Roman"/>
          <w:b/>
          <w:sz w:val="24"/>
        </w:rPr>
        <w:t>7</w:t>
      </w:r>
      <w:r w:rsidR="00230908" w:rsidRPr="00C561F7">
        <w:rPr>
          <w:rFonts w:ascii="Times New Roman" w:hAnsi="Times New Roman"/>
          <w:b/>
          <w:sz w:val="24"/>
        </w:rPr>
        <w:t xml:space="preserve"> г.</w:t>
      </w:r>
      <w:r w:rsidRPr="00C561F7">
        <w:rPr>
          <w:rFonts w:ascii="Times New Roman" w:hAnsi="Times New Roman"/>
          <w:sz w:val="24"/>
        </w:rPr>
        <w:t xml:space="preserve"> включительно, соответствовать всем условиям, указанным в настоящем извещении.</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Офертой контрагента будет считаться следующий комплект документов:</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техническая часть:</w:t>
      </w:r>
    </w:p>
    <w:p w:rsidR="00DE7BED" w:rsidRDefault="00DE7BED" w:rsidP="00C80C29">
      <w:pPr>
        <w:pStyle w:val="a6"/>
        <w:numPr>
          <w:ilvl w:val="0"/>
          <w:numId w:val="2"/>
        </w:numPr>
        <w:tabs>
          <w:tab w:val="left" w:pos="1418"/>
        </w:tabs>
        <w:spacing w:before="60"/>
        <w:ind w:left="1418" w:hanging="341"/>
        <w:contextualSpacing w:val="0"/>
        <w:jc w:val="both"/>
        <w:rPr>
          <w:rFonts w:ascii="Times New Roman" w:hAnsi="Times New Roman"/>
          <w:sz w:val="24"/>
        </w:rPr>
      </w:pPr>
      <w:r w:rsidRPr="00C561F7">
        <w:rPr>
          <w:rFonts w:ascii="Times New Roman" w:hAnsi="Times New Roman"/>
          <w:sz w:val="24"/>
        </w:rPr>
        <w:t>Извещение о согласии сделать оферту (</w:t>
      </w:r>
      <w:r w:rsidR="005D57DA">
        <w:rPr>
          <w:rFonts w:ascii="Times New Roman" w:hAnsi="Times New Roman"/>
          <w:sz w:val="24"/>
        </w:rPr>
        <w:t>строго по форме</w:t>
      </w:r>
      <w:r w:rsidR="007F7250" w:rsidRPr="00C561F7">
        <w:rPr>
          <w:rFonts w:ascii="Times New Roman" w:hAnsi="Times New Roman"/>
          <w:sz w:val="24"/>
        </w:rPr>
        <w:t xml:space="preserve"> № </w:t>
      </w:r>
      <w:r w:rsidR="00BF375E">
        <w:rPr>
          <w:rFonts w:ascii="Times New Roman" w:hAnsi="Times New Roman"/>
          <w:sz w:val="24"/>
        </w:rPr>
        <w:t>2</w:t>
      </w:r>
      <w:r w:rsidR="007F7250" w:rsidRPr="00C561F7">
        <w:rPr>
          <w:rFonts w:ascii="Times New Roman" w:hAnsi="Times New Roman"/>
          <w:sz w:val="24"/>
        </w:rPr>
        <w:t xml:space="preserve"> к настоящему ПДО)</w:t>
      </w:r>
      <w:r w:rsidRPr="00C561F7">
        <w:rPr>
          <w:rFonts w:ascii="Times New Roman" w:hAnsi="Times New Roman"/>
          <w:sz w:val="24"/>
        </w:rPr>
        <w:t>, подписанная уполномоченным лицом и заверенная печатью участника закупки);</w:t>
      </w:r>
    </w:p>
    <w:p w:rsidR="00C1217A" w:rsidRDefault="00C1217A" w:rsidP="00C80C29">
      <w:pPr>
        <w:pStyle w:val="a6"/>
        <w:numPr>
          <w:ilvl w:val="0"/>
          <w:numId w:val="2"/>
        </w:numPr>
        <w:tabs>
          <w:tab w:val="left" w:pos="1418"/>
        </w:tabs>
        <w:spacing w:before="60"/>
        <w:contextualSpacing w:val="0"/>
        <w:jc w:val="both"/>
        <w:rPr>
          <w:rFonts w:ascii="Times New Roman" w:hAnsi="Times New Roman"/>
          <w:sz w:val="24"/>
        </w:rPr>
      </w:pPr>
      <w:r w:rsidRPr="00C1217A">
        <w:rPr>
          <w:rFonts w:ascii="Times New Roman" w:hAnsi="Times New Roman"/>
          <w:sz w:val="24"/>
        </w:rPr>
        <w:t>Справка о заключенных и выполненных договорах за последние 5 лет, аналогичных по объему, срокам, составу и прочим характеристикам тем, которые указаны в Требованиях к предмету закупки, за подписью руководителя организации и скрепленная печатью организации</w:t>
      </w:r>
      <w:r>
        <w:rPr>
          <w:rFonts w:ascii="Times New Roman" w:hAnsi="Times New Roman"/>
          <w:sz w:val="24"/>
        </w:rPr>
        <w:t xml:space="preserve"> </w:t>
      </w:r>
      <w:r w:rsidRPr="00C1217A">
        <w:rPr>
          <w:rFonts w:ascii="Times New Roman" w:hAnsi="Times New Roman"/>
          <w:sz w:val="24"/>
        </w:rPr>
        <w:t xml:space="preserve">(по форме № </w:t>
      </w:r>
      <w:r>
        <w:rPr>
          <w:rFonts w:ascii="Times New Roman" w:hAnsi="Times New Roman"/>
          <w:sz w:val="24"/>
        </w:rPr>
        <w:t>6</w:t>
      </w:r>
      <w:r w:rsidRPr="00C1217A">
        <w:rPr>
          <w:rFonts w:ascii="Times New Roman" w:hAnsi="Times New Roman"/>
          <w:sz w:val="24"/>
        </w:rPr>
        <w:t xml:space="preserve"> к настоящему ПДО)</w:t>
      </w:r>
      <w:r>
        <w:rPr>
          <w:rFonts w:ascii="Times New Roman" w:hAnsi="Times New Roman"/>
          <w:sz w:val="24"/>
        </w:rPr>
        <w:t>;</w:t>
      </w:r>
    </w:p>
    <w:p w:rsidR="007C09F4" w:rsidRPr="007C09F4" w:rsidRDefault="00C1217A" w:rsidP="00C80C29">
      <w:pPr>
        <w:pStyle w:val="a6"/>
        <w:numPr>
          <w:ilvl w:val="0"/>
          <w:numId w:val="2"/>
        </w:numPr>
        <w:spacing w:before="60"/>
        <w:jc w:val="both"/>
        <w:rPr>
          <w:rFonts w:ascii="Times New Roman" w:hAnsi="Times New Roman"/>
          <w:sz w:val="24"/>
        </w:rPr>
      </w:pPr>
      <w:r w:rsidRPr="007C09F4">
        <w:rPr>
          <w:rFonts w:ascii="Times New Roman" w:hAnsi="Times New Roman"/>
          <w:sz w:val="24"/>
        </w:rPr>
        <w:t xml:space="preserve">Справка о наличии кадровых ресурсов для выполнения работ по предмету закупки, не задействованных на период выполнения вышеуказанных работ на </w:t>
      </w:r>
      <w:r w:rsidRPr="007C09F4">
        <w:rPr>
          <w:rFonts w:ascii="Times New Roman" w:hAnsi="Times New Roman"/>
          <w:sz w:val="24"/>
        </w:rPr>
        <w:lastRenderedPageBreak/>
        <w:t>других объектах, за подписью руководителя организации и скрепленная печатью организации</w:t>
      </w:r>
      <w:r w:rsidR="007C09F4">
        <w:rPr>
          <w:rFonts w:ascii="Times New Roman" w:hAnsi="Times New Roman"/>
          <w:sz w:val="24"/>
        </w:rPr>
        <w:t xml:space="preserve"> </w:t>
      </w:r>
      <w:r w:rsidR="007C09F4" w:rsidRPr="007C09F4">
        <w:rPr>
          <w:rFonts w:ascii="Times New Roman" w:hAnsi="Times New Roman"/>
          <w:sz w:val="24"/>
        </w:rPr>
        <w:t xml:space="preserve">(по форме № </w:t>
      </w:r>
      <w:r w:rsidR="007C09F4">
        <w:rPr>
          <w:rFonts w:ascii="Times New Roman" w:hAnsi="Times New Roman"/>
          <w:sz w:val="24"/>
        </w:rPr>
        <w:t>7</w:t>
      </w:r>
      <w:r w:rsidR="007C09F4" w:rsidRPr="007C09F4">
        <w:rPr>
          <w:rFonts w:ascii="Times New Roman" w:hAnsi="Times New Roman"/>
          <w:sz w:val="24"/>
        </w:rPr>
        <w:t xml:space="preserve"> к настоящему ПДО);</w:t>
      </w:r>
    </w:p>
    <w:p w:rsidR="002B4C96" w:rsidRPr="00CE37C5" w:rsidRDefault="00624887" w:rsidP="00C80C29">
      <w:pPr>
        <w:pStyle w:val="a6"/>
        <w:numPr>
          <w:ilvl w:val="0"/>
          <w:numId w:val="2"/>
        </w:numPr>
        <w:tabs>
          <w:tab w:val="left" w:pos="1418"/>
        </w:tabs>
        <w:spacing w:before="60"/>
        <w:contextualSpacing w:val="0"/>
        <w:jc w:val="both"/>
        <w:rPr>
          <w:rFonts w:ascii="Times New Roman" w:hAnsi="Times New Roman"/>
          <w:sz w:val="24"/>
        </w:rPr>
      </w:pPr>
      <w:r w:rsidRPr="00CE37C5">
        <w:rPr>
          <w:rFonts w:ascii="Times New Roman" w:hAnsi="Times New Roman"/>
          <w:sz w:val="24"/>
        </w:rPr>
        <w:t xml:space="preserve">Копия </w:t>
      </w:r>
      <w:r w:rsidR="002B4C96" w:rsidRPr="00CE37C5">
        <w:rPr>
          <w:rFonts w:ascii="Times New Roman" w:hAnsi="Times New Roman"/>
          <w:sz w:val="24"/>
        </w:rPr>
        <w:t xml:space="preserve"> «Отчета о прибылях и убытках» (за последние 3 года – 2014,2015,2016 г</w:t>
      </w:r>
      <w:r w:rsidR="00C1315A" w:rsidRPr="00CE37C5">
        <w:rPr>
          <w:rFonts w:ascii="Times New Roman" w:hAnsi="Times New Roman"/>
          <w:sz w:val="24"/>
        </w:rPr>
        <w:t>.</w:t>
      </w:r>
      <w:r w:rsidR="002B4C96" w:rsidRPr="00CE37C5">
        <w:rPr>
          <w:rFonts w:ascii="Times New Roman" w:hAnsi="Times New Roman"/>
          <w:sz w:val="24"/>
        </w:rPr>
        <w:t>г</w:t>
      </w:r>
      <w:r w:rsidR="00C1315A" w:rsidRPr="00CE37C5">
        <w:rPr>
          <w:rFonts w:ascii="Times New Roman" w:hAnsi="Times New Roman"/>
          <w:sz w:val="24"/>
        </w:rPr>
        <w:t>.</w:t>
      </w:r>
      <w:r w:rsidR="002B4C96" w:rsidRPr="00CE37C5">
        <w:rPr>
          <w:rFonts w:ascii="Times New Roman" w:hAnsi="Times New Roman"/>
          <w:sz w:val="24"/>
        </w:rPr>
        <w:t>), за подписью руководителя организации и скрепленн</w:t>
      </w:r>
      <w:r w:rsidR="005665EE" w:rsidRPr="00CE37C5">
        <w:rPr>
          <w:rFonts w:ascii="Times New Roman" w:hAnsi="Times New Roman"/>
          <w:sz w:val="24"/>
        </w:rPr>
        <w:t>ая</w:t>
      </w:r>
      <w:r w:rsidR="002B4C96" w:rsidRPr="00CE37C5">
        <w:rPr>
          <w:rFonts w:ascii="Times New Roman" w:hAnsi="Times New Roman"/>
          <w:sz w:val="24"/>
        </w:rPr>
        <w:t xml:space="preserve"> печатью организации;</w:t>
      </w:r>
    </w:p>
    <w:p w:rsidR="00465700" w:rsidRPr="00465700" w:rsidRDefault="00624887" w:rsidP="00C80C29">
      <w:pPr>
        <w:pStyle w:val="a6"/>
        <w:numPr>
          <w:ilvl w:val="0"/>
          <w:numId w:val="2"/>
        </w:numPr>
        <w:spacing w:before="60"/>
        <w:jc w:val="both"/>
        <w:rPr>
          <w:rFonts w:ascii="Times New Roman" w:hAnsi="Times New Roman"/>
          <w:sz w:val="24"/>
        </w:rPr>
      </w:pPr>
      <w:r w:rsidRPr="00465700">
        <w:rPr>
          <w:rFonts w:ascii="Times New Roman" w:hAnsi="Times New Roman"/>
          <w:sz w:val="24"/>
        </w:rPr>
        <w:t>Копии Свидетельства о допуске к работам, оформленного в соответствии с приказом Министерства регионального развития РФ №</w:t>
      </w:r>
      <w:r w:rsidR="0048023C">
        <w:rPr>
          <w:rFonts w:ascii="Times New Roman" w:hAnsi="Times New Roman"/>
          <w:sz w:val="24"/>
        </w:rPr>
        <w:t xml:space="preserve"> </w:t>
      </w:r>
      <w:r w:rsidRPr="00465700">
        <w:rPr>
          <w:rFonts w:ascii="Times New Roman" w:hAnsi="Times New Roman"/>
          <w:sz w:val="24"/>
        </w:rPr>
        <w:t>624 от 30.12.09 г. и с приказом Федеральной службы по экологическому, технологическому и атомному надзору № 356 от 05.07.2011 г., лицензии, аттестации в области промышленной безопасности</w:t>
      </w:r>
      <w:r w:rsidR="00465700" w:rsidRPr="00465700">
        <w:rPr>
          <w:rFonts w:ascii="Times New Roman" w:hAnsi="Times New Roman"/>
          <w:sz w:val="24"/>
        </w:rPr>
        <w:t>, за подписью руководителя организации и скрепленн</w:t>
      </w:r>
      <w:r w:rsidR="005665EE">
        <w:rPr>
          <w:rFonts w:ascii="Times New Roman" w:hAnsi="Times New Roman"/>
          <w:sz w:val="24"/>
        </w:rPr>
        <w:t>ая</w:t>
      </w:r>
      <w:r w:rsidR="00465700" w:rsidRPr="00465700">
        <w:rPr>
          <w:rFonts w:ascii="Times New Roman" w:hAnsi="Times New Roman"/>
          <w:sz w:val="24"/>
        </w:rPr>
        <w:t xml:space="preserve"> печатью организации;</w:t>
      </w:r>
    </w:p>
    <w:p w:rsidR="008E32E8" w:rsidRPr="00C1315A" w:rsidRDefault="008E32E8" w:rsidP="00C80C29">
      <w:pPr>
        <w:pStyle w:val="a6"/>
        <w:numPr>
          <w:ilvl w:val="0"/>
          <w:numId w:val="2"/>
        </w:numPr>
        <w:tabs>
          <w:tab w:val="left" w:pos="1418"/>
        </w:tabs>
        <w:spacing w:before="60"/>
        <w:ind w:left="1418" w:hanging="341"/>
        <w:contextualSpacing w:val="0"/>
        <w:jc w:val="both"/>
        <w:rPr>
          <w:rFonts w:ascii="Times New Roman" w:hAnsi="Times New Roman"/>
          <w:sz w:val="24"/>
        </w:rPr>
      </w:pPr>
      <w:r w:rsidRPr="00C1315A">
        <w:rPr>
          <w:rFonts w:ascii="Times New Roman" w:hAnsi="Times New Roman"/>
          <w:sz w:val="24"/>
        </w:rPr>
        <w:t>Перечень аффилированных организаций (</w:t>
      </w:r>
      <w:r w:rsidR="0037183C" w:rsidRPr="00C1315A">
        <w:rPr>
          <w:rFonts w:ascii="Times New Roman" w:hAnsi="Times New Roman"/>
          <w:sz w:val="24"/>
        </w:rPr>
        <w:t>Форма</w:t>
      </w:r>
      <w:r w:rsidRPr="00C1315A">
        <w:rPr>
          <w:rFonts w:ascii="Times New Roman" w:hAnsi="Times New Roman"/>
          <w:sz w:val="24"/>
        </w:rPr>
        <w:t xml:space="preserve"> № </w:t>
      </w:r>
      <w:r w:rsidR="00186AEA" w:rsidRPr="00C1315A">
        <w:rPr>
          <w:rFonts w:ascii="Times New Roman" w:hAnsi="Times New Roman"/>
          <w:sz w:val="24"/>
        </w:rPr>
        <w:t>5</w:t>
      </w:r>
      <w:r w:rsidRPr="00C1315A">
        <w:rPr>
          <w:rFonts w:ascii="Times New Roman" w:hAnsi="Times New Roman"/>
          <w:sz w:val="24"/>
        </w:rPr>
        <w:t xml:space="preserve"> к настоящему ПДО);</w:t>
      </w:r>
    </w:p>
    <w:p w:rsidR="00DE7BED" w:rsidRPr="00C1315A" w:rsidRDefault="00DE7BED" w:rsidP="00C80C29">
      <w:pPr>
        <w:pStyle w:val="a6"/>
        <w:numPr>
          <w:ilvl w:val="0"/>
          <w:numId w:val="2"/>
        </w:numPr>
        <w:tabs>
          <w:tab w:val="left" w:pos="1418"/>
        </w:tabs>
        <w:spacing w:before="60"/>
        <w:ind w:left="1418" w:hanging="341"/>
        <w:contextualSpacing w:val="0"/>
        <w:jc w:val="both"/>
        <w:rPr>
          <w:rFonts w:ascii="Times New Roman" w:hAnsi="Times New Roman"/>
          <w:sz w:val="24"/>
        </w:rPr>
      </w:pPr>
      <w:r w:rsidRPr="00C1315A">
        <w:rPr>
          <w:rFonts w:ascii="Times New Roman" w:hAnsi="Times New Roman"/>
          <w:sz w:val="24"/>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C1315A">
        <w:rPr>
          <w:rFonts w:ascii="Times New Roman" w:hAnsi="Times New Roman"/>
          <w:sz w:val="24"/>
        </w:rPr>
        <w:t>менее 4 (ч</w:t>
      </w:r>
      <w:r w:rsidRPr="00C1315A">
        <w:rPr>
          <w:rFonts w:ascii="Times New Roman" w:hAnsi="Times New Roman"/>
          <w:sz w:val="24"/>
        </w:rPr>
        <w:t>етырех) месяцев после даты окончания приема оферт;</w:t>
      </w:r>
    </w:p>
    <w:p w:rsidR="00DE7BED" w:rsidRPr="00C1315A" w:rsidRDefault="00DE7BED" w:rsidP="00C80C29">
      <w:pPr>
        <w:pStyle w:val="a6"/>
        <w:numPr>
          <w:ilvl w:val="0"/>
          <w:numId w:val="2"/>
        </w:numPr>
        <w:tabs>
          <w:tab w:val="left" w:pos="1418"/>
        </w:tabs>
        <w:spacing w:before="60"/>
        <w:ind w:left="1418" w:hanging="341"/>
        <w:contextualSpacing w:val="0"/>
        <w:jc w:val="both"/>
        <w:rPr>
          <w:rFonts w:ascii="Times New Roman" w:hAnsi="Times New Roman"/>
          <w:sz w:val="24"/>
        </w:rPr>
      </w:pPr>
      <w:r w:rsidRPr="00C1315A">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r w:rsidR="00740EAB" w:rsidRPr="00C1315A">
        <w:rPr>
          <w:rFonts w:ascii="Times New Roman" w:hAnsi="Times New Roman"/>
          <w:sz w:val="24"/>
        </w:rPr>
        <w:t xml:space="preserve"> со сквозной нумерацией</w:t>
      </w:r>
      <w:r w:rsidRPr="00C1315A">
        <w:rPr>
          <w:rFonts w:ascii="Times New Roman" w:hAnsi="Times New Roman"/>
          <w:sz w:val="24"/>
        </w:rPr>
        <w:t>);</w:t>
      </w:r>
    </w:p>
    <w:p w:rsidR="00DE7BED" w:rsidRPr="00C561F7" w:rsidRDefault="00DE7BED" w:rsidP="00C80C29">
      <w:pPr>
        <w:spacing w:before="60"/>
        <w:ind w:firstLine="720"/>
        <w:jc w:val="both"/>
        <w:rPr>
          <w:rFonts w:ascii="Times New Roman" w:hAnsi="Times New Roman"/>
          <w:sz w:val="24"/>
        </w:rPr>
      </w:pPr>
      <w:r w:rsidRPr="00C561F7">
        <w:rPr>
          <w:rFonts w:ascii="Times New Roman" w:hAnsi="Times New Roman"/>
          <w:sz w:val="24"/>
        </w:rPr>
        <w:t>коммерческая часть:</w:t>
      </w:r>
    </w:p>
    <w:p w:rsidR="00DE7BED" w:rsidRPr="00C561F7" w:rsidRDefault="00DE7BED" w:rsidP="00C80C29">
      <w:pPr>
        <w:pStyle w:val="a6"/>
        <w:numPr>
          <w:ilvl w:val="0"/>
          <w:numId w:val="2"/>
        </w:numPr>
        <w:tabs>
          <w:tab w:val="left" w:pos="1418"/>
        </w:tabs>
        <w:spacing w:before="60"/>
        <w:ind w:left="1418" w:hanging="341"/>
        <w:contextualSpacing w:val="0"/>
        <w:jc w:val="both"/>
        <w:rPr>
          <w:rFonts w:ascii="Times New Roman" w:hAnsi="Times New Roman"/>
          <w:sz w:val="24"/>
        </w:rPr>
      </w:pPr>
      <w:r w:rsidRPr="00C561F7">
        <w:rPr>
          <w:rFonts w:ascii="Times New Roman" w:hAnsi="Times New Roman"/>
          <w:sz w:val="24"/>
        </w:rPr>
        <w:t>Предложение о заключении договора с указанием цен, стоимости (</w:t>
      </w:r>
      <w:r w:rsidR="0037183C">
        <w:rPr>
          <w:rFonts w:ascii="Times New Roman" w:hAnsi="Times New Roman"/>
          <w:sz w:val="24"/>
        </w:rPr>
        <w:t>Форма</w:t>
      </w:r>
      <w:r w:rsidR="00FA2773" w:rsidRPr="00C561F7">
        <w:rPr>
          <w:rFonts w:ascii="Times New Roman" w:hAnsi="Times New Roman"/>
          <w:sz w:val="24"/>
        </w:rPr>
        <w:t xml:space="preserve"> № </w:t>
      </w:r>
      <w:r w:rsidR="00BF375E">
        <w:rPr>
          <w:rFonts w:ascii="Times New Roman" w:hAnsi="Times New Roman"/>
          <w:sz w:val="24"/>
        </w:rPr>
        <w:t>3</w:t>
      </w:r>
      <w:r w:rsidR="00FA2773" w:rsidRPr="00C561F7">
        <w:rPr>
          <w:rFonts w:ascii="Times New Roman" w:hAnsi="Times New Roman"/>
          <w:sz w:val="24"/>
        </w:rPr>
        <w:t xml:space="preserve"> к настоящему ПДО)</w:t>
      </w:r>
      <w:r w:rsidRPr="00C561F7">
        <w:rPr>
          <w:rFonts w:ascii="Times New Roman" w:hAnsi="Times New Roman"/>
          <w:sz w:val="24"/>
        </w:rPr>
        <w:t>, подписанн</w:t>
      </w:r>
      <w:r w:rsidR="00FA2773" w:rsidRPr="00C561F7">
        <w:rPr>
          <w:rFonts w:ascii="Times New Roman" w:hAnsi="Times New Roman"/>
          <w:sz w:val="24"/>
        </w:rPr>
        <w:t>ое</w:t>
      </w:r>
      <w:r w:rsidRPr="00C561F7">
        <w:rPr>
          <w:rFonts w:ascii="Times New Roman" w:hAnsi="Times New Roman"/>
          <w:sz w:val="24"/>
        </w:rPr>
        <w:t xml:space="preserve"> уполномоченным лицом и заверенная печатью участника закупки);</w:t>
      </w:r>
    </w:p>
    <w:p w:rsidR="00DE7BED" w:rsidRDefault="008C6979" w:rsidP="00C80C29">
      <w:pPr>
        <w:pStyle w:val="a6"/>
        <w:numPr>
          <w:ilvl w:val="0"/>
          <w:numId w:val="2"/>
        </w:numPr>
        <w:spacing w:before="60"/>
        <w:ind w:left="1418" w:hanging="341"/>
        <w:contextualSpacing w:val="0"/>
        <w:jc w:val="both"/>
        <w:rPr>
          <w:rFonts w:ascii="Times New Roman" w:hAnsi="Times New Roman"/>
          <w:sz w:val="24"/>
        </w:rPr>
      </w:pPr>
      <w:r w:rsidRPr="008C6979">
        <w:rPr>
          <w:rFonts w:ascii="Times New Roman" w:hAnsi="Times New Roman"/>
          <w:sz w:val="24"/>
        </w:rPr>
        <w:t xml:space="preserve">Подписанный договор </w:t>
      </w:r>
      <w:r w:rsidR="0048023C">
        <w:rPr>
          <w:rFonts w:ascii="Times New Roman" w:hAnsi="Times New Roman"/>
          <w:sz w:val="24"/>
        </w:rPr>
        <w:t>ген</w:t>
      </w:r>
      <w:r w:rsidRPr="008C6979">
        <w:rPr>
          <w:rFonts w:ascii="Times New Roman" w:hAnsi="Times New Roman"/>
          <w:sz w:val="24"/>
        </w:rPr>
        <w:t>подряда (</w:t>
      </w:r>
      <w:r w:rsidR="0037183C">
        <w:rPr>
          <w:rFonts w:ascii="Times New Roman" w:hAnsi="Times New Roman"/>
          <w:sz w:val="24"/>
        </w:rPr>
        <w:t>Форма</w:t>
      </w:r>
      <w:r w:rsidRPr="008C6979">
        <w:rPr>
          <w:rFonts w:ascii="Times New Roman" w:hAnsi="Times New Roman"/>
          <w:sz w:val="24"/>
        </w:rPr>
        <w:t xml:space="preserve"> № </w:t>
      </w:r>
      <w:r w:rsidR="00BF375E">
        <w:rPr>
          <w:rFonts w:ascii="Times New Roman" w:hAnsi="Times New Roman"/>
          <w:sz w:val="24"/>
        </w:rPr>
        <w:t>4</w:t>
      </w:r>
      <w:r w:rsidRPr="008C6979">
        <w:rPr>
          <w:rFonts w:ascii="Times New Roman" w:hAnsi="Times New Roman"/>
          <w:sz w:val="24"/>
        </w:rPr>
        <w:t xml:space="preserve"> к настоящему ПДО)</w:t>
      </w:r>
      <w:r w:rsidR="0087067B" w:rsidRPr="008C6979">
        <w:rPr>
          <w:rFonts w:ascii="Times New Roman" w:hAnsi="Times New Roman"/>
          <w:sz w:val="24"/>
        </w:rPr>
        <w:t xml:space="preserve"> с Приложениями к н</w:t>
      </w:r>
      <w:r w:rsidR="006E54D0">
        <w:rPr>
          <w:rFonts w:ascii="Times New Roman" w:hAnsi="Times New Roman"/>
          <w:sz w:val="24"/>
        </w:rPr>
        <w:t>е</w:t>
      </w:r>
      <w:r w:rsidR="0087067B" w:rsidRPr="008C6979">
        <w:rPr>
          <w:rFonts w:ascii="Times New Roman" w:hAnsi="Times New Roman"/>
          <w:sz w:val="24"/>
        </w:rPr>
        <w:t>м</w:t>
      </w:r>
      <w:r>
        <w:rPr>
          <w:rFonts w:ascii="Times New Roman" w:hAnsi="Times New Roman"/>
          <w:sz w:val="24"/>
        </w:rPr>
        <w:t>у</w:t>
      </w:r>
      <w:r w:rsidR="0087067B" w:rsidRPr="008C6979">
        <w:rPr>
          <w:rFonts w:ascii="Times New Roman" w:hAnsi="Times New Roman"/>
          <w:sz w:val="24"/>
        </w:rPr>
        <w:t>, подписанные и скрепленные печатью организации в редакции Заказчика, в 2-х экземплярах;</w:t>
      </w:r>
    </w:p>
    <w:p w:rsidR="0048023C" w:rsidRDefault="00365ED1" w:rsidP="00C80C29">
      <w:pPr>
        <w:pStyle w:val="a6"/>
        <w:numPr>
          <w:ilvl w:val="0"/>
          <w:numId w:val="2"/>
        </w:numPr>
        <w:spacing w:before="60"/>
        <w:contextualSpacing w:val="0"/>
        <w:jc w:val="both"/>
        <w:rPr>
          <w:rFonts w:ascii="Times New Roman" w:hAnsi="Times New Roman"/>
          <w:sz w:val="24"/>
        </w:rPr>
      </w:pPr>
      <w:r w:rsidRPr="0048023C">
        <w:rPr>
          <w:rFonts w:ascii="Times New Roman" w:hAnsi="Times New Roman"/>
          <w:sz w:val="24"/>
        </w:rPr>
        <w:t>Смет</w:t>
      </w:r>
      <w:r w:rsidR="0048023C" w:rsidRPr="0048023C">
        <w:rPr>
          <w:rFonts w:ascii="Times New Roman" w:hAnsi="Times New Roman"/>
          <w:sz w:val="24"/>
        </w:rPr>
        <w:t>ы</w:t>
      </w:r>
      <w:r w:rsidRPr="0048023C">
        <w:rPr>
          <w:rFonts w:ascii="Times New Roman" w:hAnsi="Times New Roman"/>
          <w:sz w:val="24"/>
        </w:rPr>
        <w:t xml:space="preserve"> на выполнение работ с указанием всех видов и объемов работ в соответствии с </w:t>
      </w:r>
      <w:r w:rsidR="003D1304" w:rsidRPr="003D1304">
        <w:rPr>
          <w:rFonts w:ascii="Times New Roman" w:hAnsi="Times New Roman"/>
          <w:sz w:val="24"/>
        </w:rPr>
        <w:t>проектно-технической документацией (с приложением ведомостей объёмов работ)</w:t>
      </w:r>
      <w:r w:rsidRPr="0048023C">
        <w:rPr>
          <w:rFonts w:ascii="Times New Roman" w:hAnsi="Times New Roman"/>
          <w:sz w:val="24"/>
        </w:rPr>
        <w:t xml:space="preserve"> </w:t>
      </w:r>
      <w:r w:rsidR="0048023C" w:rsidRPr="0048023C">
        <w:rPr>
          <w:rFonts w:ascii="Times New Roman" w:hAnsi="Times New Roman"/>
          <w:b/>
          <w:sz w:val="24"/>
        </w:rPr>
        <w:t>в электронном виде в формате Word или Excel.</w:t>
      </w:r>
      <w:r w:rsidR="0048023C" w:rsidRPr="0048023C">
        <w:rPr>
          <w:rFonts w:ascii="Times New Roman" w:hAnsi="Times New Roman"/>
          <w:sz w:val="24"/>
        </w:rPr>
        <w:t xml:space="preserve"> По результатам проведенной закупки Победитель предоставляет оригинал</w:t>
      </w:r>
      <w:r w:rsidR="0048023C">
        <w:rPr>
          <w:rFonts w:ascii="Times New Roman" w:hAnsi="Times New Roman"/>
          <w:sz w:val="24"/>
        </w:rPr>
        <w:t>ы</w:t>
      </w:r>
      <w:r w:rsidR="0048023C" w:rsidRPr="0048023C">
        <w:rPr>
          <w:rFonts w:ascii="Times New Roman" w:hAnsi="Times New Roman"/>
          <w:sz w:val="24"/>
        </w:rPr>
        <w:t xml:space="preserve"> сметных расчетов</w:t>
      </w:r>
      <w:r w:rsidR="0048023C">
        <w:rPr>
          <w:rFonts w:ascii="Times New Roman" w:hAnsi="Times New Roman"/>
          <w:sz w:val="24"/>
        </w:rPr>
        <w:t>;</w:t>
      </w:r>
    </w:p>
    <w:p w:rsidR="00BC413E" w:rsidRPr="00650DAE" w:rsidRDefault="00BC413E" w:rsidP="00C80C29">
      <w:pPr>
        <w:pStyle w:val="a6"/>
        <w:numPr>
          <w:ilvl w:val="0"/>
          <w:numId w:val="2"/>
        </w:numPr>
        <w:spacing w:before="60"/>
        <w:jc w:val="both"/>
        <w:rPr>
          <w:rFonts w:ascii="Times New Roman" w:hAnsi="Times New Roman"/>
          <w:sz w:val="24"/>
        </w:rPr>
      </w:pPr>
      <w:r w:rsidRPr="00650DAE">
        <w:rPr>
          <w:rFonts w:ascii="Times New Roman" w:hAnsi="Times New Roman"/>
          <w:sz w:val="24"/>
        </w:rPr>
        <w:t>Расчет строительства объекта,  за подписью руководителя организации и скрепленный печатью организации</w:t>
      </w:r>
      <w:r w:rsidR="00275FE1" w:rsidRPr="00650DAE">
        <w:rPr>
          <w:rFonts w:ascii="Times New Roman" w:hAnsi="Times New Roman"/>
          <w:sz w:val="24"/>
        </w:rPr>
        <w:t xml:space="preserve"> (Форма № </w:t>
      </w:r>
      <w:r w:rsidR="00650DAE" w:rsidRPr="00650DAE">
        <w:rPr>
          <w:rFonts w:ascii="Times New Roman" w:hAnsi="Times New Roman"/>
          <w:sz w:val="24"/>
        </w:rPr>
        <w:t>8</w:t>
      </w:r>
      <w:r w:rsidR="00275FE1" w:rsidRPr="00650DAE">
        <w:rPr>
          <w:rFonts w:ascii="Times New Roman" w:hAnsi="Times New Roman"/>
          <w:sz w:val="24"/>
        </w:rPr>
        <w:t xml:space="preserve"> к настоящему ПДО)</w:t>
      </w:r>
      <w:r w:rsidRPr="00650DAE">
        <w:rPr>
          <w:rFonts w:ascii="Times New Roman" w:hAnsi="Times New Roman"/>
          <w:sz w:val="24"/>
        </w:rPr>
        <w:t>;</w:t>
      </w:r>
    </w:p>
    <w:p w:rsidR="00DE7BED" w:rsidRPr="0048023C" w:rsidRDefault="00DE7BED" w:rsidP="00C80C29">
      <w:pPr>
        <w:pStyle w:val="a6"/>
        <w:numPr>
          <w:ilvl w:val="0"/>
          <w:numId w:val="2"/>
        </w:numPr>
        <w:spacing w:before="60"/>
        <w:contextualSpacing w:val="0"/>
        <w:jc w:val="both"/>
        <w:rPr>
          <w:rFonts w:ascii="Times New Roman" w:hAnsi="Times New Roman"/>
          <w:sz w:val="24"/>
        </w:rPr>
      </w:pPr>
      <w:r w:rsidRPr="0048023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r w:rsidR="00740EAB" w:rsidRPr="0048023C">
        <w:rPr>
          <w:rFonts w:ascii="Times New Roman" w:hAnsi="Times New Roman"/>
          <w:sz w:val="24"/>
        </w:rPr>
        <w:t xml:space="preserve"> со сквозной нумерацией</w:t>
      </w:r>
      <w:r w:rsidRPr="0048023C">
        <w:rPr>
          <w:rFonts w:ascii="Times New Roman" w:hAnsi="Times New Roman"/>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предоставляется на русском языке.</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C80C29" w:rsidRDefault="00DE7BED" w:rsidP="00DE7BED">
      <w:pPr>
        <w:ind w:firstLine="708"/>
        <w:jc w:val="both"/>
        <w:rPr>
          <w:rFonts w:ascii="Times New Roman" w:hAnsi="Times New Roman"/>
          <w:sz w:val="24"/>
        </w:rPr>
      </w:pPr>
      <w:r w:rsidRPr="00C561F7">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561F7">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ПДО </w:t>
      </w:r>
      <w:r w:rsidR="003523B8" w:rsidRPr="00C561F7">
        <w:rPr>
          <w:rFonts w:ascii="Times New Roman" w:hAnsi="Times New Roman"/>
          <w:sz w:val="24"/>
        </w:rPr>
        <w:t>№</w:t>
      </w:r>
      <w:r w:rsidR="0039710F">
        <w:rPr>
          <w:rFonts w:ascii="Times New Roman" w:hAnsi="Times New Roman"/>
          <w:sz w:val="24"/>
        </w:rPr>
        <w:t xml:space="preserve"> </w:t>
      </w:r>
      <w:r w:rsidR="00762020">
        <w:rPr>
          <w:rFonts w:ascii="Times New Roman" w:hAnsi="Times New Roman"/>
          <w:sz w:val="24"/>
        </w:rPr>
        <w:t>157</w:t>
      </w:r>
      <w:r w:rsidR="003523B8" w:rsidRPr="00C561F7">
        <w:rPr>
          <w:rFonts w:ascii="Times New Roman" w:hAnsi="Times New Roman"/>
          <w:sz w:val="24"/>
        </w:rPr>
        <w:t>-К</w:t>
      </w:r>
      <w:r w:rsidR="00FA2773" w:rsidRPr="00C561F7">
        <w:rPr>
          <w:rFonts w:ascii="Times New Roman" w:hAnsi="Times New Roman"/>
          <w:sz w:val="24"/>
        </w:rPr>
        <w:t>С</w:t>
      </w:r>
      <w:r w:rsidR="003523B8" w:rsidRPr="00C561F7">
        <w:rPr>
          <w:rFonts w:ascii="Times New Roman" w:hAnsi="Times New Roman"/>
          <w:sz w:val="24"/>
        </w:rPr>
        <w:t>-201</w:t>
      </w:r>
      <w:r w:rsidR="00765595">
        <w:rPr>
          <w:rFonts w:ascii="Times New Roman" w:hAnsi="Times New Roman"/>
          <w:sz w:val="24"/>
        </w:rPr>
        <w:t>7</w:t>
      </w:r>
      <w:r w:rsidRPr="00C561F7">
        <w:rPr>
          <w:rFonts w:ascii="Times New Roman" w:hAnsi="Times New Roman"/>
          <w:color w:val="FF0000"/>
          <w:sz w:val="24"/>
        </w:rPr>
        <w:t xml:space="preserve"> </w:t>
      </w:r>
      <w:r w:rsidRPr="00C561F7">
        <w:rPr>
          <w:rFonts w:ascii="Times New Roman" w:hAnsi="Times New Roman"/>
          <w:sz w:val="24"/>
        </w:rPr>
        <w:t>от</w:t>
      </w:r>
      <w:r w:rsidRPr="00C561F7">
        <w:rPr>
          <w:rFonts w:ascii="Times New Roman" w:hAnsi="Times New Roman"/>
          <w:color w:val="FF0000"/>
          <w:sz w:val="24"/>
        </w:rPr>
        <w:t xml:space="preserve"> </w:t>
      </w:r>
      <w:r w:rsidR="00C80C29">
        <w:rPr>
          <w:rFonts w:ascii="Times New Roman" w:hAnsi="Times New Roman"/>
          <w:sz w:val="24"/>
        </w:rPr>
        <w:t>02.05.2017г.».</w:t>
      </w:r>
    </w:p>
    <w:p w:rsidR="00DE7BED" w:rsidRPr="00C561F7" w:rsidRDefault="00C80C29" w:rsidP="00C80C29">
      <w:pPr>
        <w:ind w:firstLine="708"/>
        <w:jc w:val="both"/>
        <w:rPr>
          <w:rFonts w:ascii="Times New Roman" w:hAnsi="Times New Roman"/>
          <w:sz w:val="24"/>
        </w:rPr>
      </w:pPr>
      <w:r>
        <w:rPr>
          <w:rFonts w:ascii="Times New Roman" w:hAnsi="Times New Roman"/>
          <w:sz w:val="24"/>
        </w:rPr>
        <w:br w:type="page"/>
      </w:r>
      <w:r w:rsidR="00DE7BED" w:rsidRPr="00C561F7">
        <w:rPr>
          <w:rFonts w:ascii="Times New Roman" w:hAnsi="Times New Roman"/>
          <w:sz w:val="24"/>
        </w:rPr>
        <w:lastRenderedPageBreak/>
        <w:t>Учитывая, что тендер проводится в два этапа, участник закупки передает четыре конверта документов:</w:t>
      </w:r>
    </w:p>
    <w:p w:rsidR="00DE7BED" w:rsidRPr="00C561F7" w:rsidRDefault="00DE7BED" w:rsidP="00C80C29">
      <w:pPr>
        <w:pStyle w:val="a6"/>
        <w:numPr>
          <w:ilvl w:val="0"/>
          <w:numId w:val="2"/>
        </w:numPr>
        <w:spacing w:before="60"/>
        <w:ind w:left="1134" w:hanging="425"/>
        <w:contextualSpacing w:val="0"/>
        <w:jc w:val="both"/>
        <w:rPr>
          <w:rFonts w:ascii="Times New Roman" w:hAnsi="Times New Roman"/>
          <w:sz w:val="24"/>
        </w:rPr>
      </w:pPr>
      <w:r w:rsidRPr="00C561F7">
        <w:rPr>
          <w:rFonts w:ascii="Times New Roman" w:hAnsi="Times New Roman"/>
          <w:sz w:val="24"/>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C561F7" w:rsidRDefault="00DE7BED" w:rsidP="00C80C29">
      <w:pPr>
        <w:pStyle w:val="a6"/>
        <w:numPr>
          <w:ilvl w:val="0"/>
          <w:numId w:val="2"/>
        </w:numPr>
        <w:spacing w:before="60"/>
        <w:ind w:left="1134" w:hanging="425"/>
        <w:contextualSpacing w:val="0"/>
        <w:jc w:val="both"/>
        <w:rPr>
          <w:rFonts w:ascii="Times New Roman" w:hAnsi="Times New Roman"/>
          <w:sz w:val="24"/>
        </w:rPr>
      </w:pPr>
      <w:r w:rsidRPr="00C561F7">
        <w:rPr>
          <w:rFonts w:ascii="Times New Roman" w:hAnsi="Times New Roman"/>
          <w:sz w:val="24"/>
        </w:rPr>
        <w:t>второй  конверт с надписью «Техническая часть» (с пометкой «Копия»), содержащий копии документов, находящихся в первом конверте;</w:t>
      </w:r>
    </w:p>
    <w:p w:rsidR="00DE7BED" w:rsidRPr="00C561F7" w:rsidRDefault="00DE7BED" w:rsidP="00C80C29">
      <w:pPr>
        <w:pStyle w:val="a6"/>
        <w:numPr>
          <w:ilvl w:val="0"/>
          <w:numId w:val="2"/>
        </w:numPr>
        <w:spacing w:before="60"/>
        <w:ind w:left="1134" w:hanging="425"/>
        <w:contextualSpacing w:val="0"/>
        <w:jc w:val="both"/>
        <w:rPr>
          <w:rFonts w:ascii="Times New Roman" w:hAnsi="Times New Roman"/>
          <w:sz w:val="24"/>
        </w:rPr>
      </w:pPr>
      <w:r w:rsidRPr="00C561F7">
        <w:rPr>
          <w:rFonts w:ascii="Times New Roman" w:hAnsi="Times New Roman"/>
          <w:sz w:val="24"/>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C561F7" w:rsidRDefault="00DE7BED" w:rsidP="00C80C29">
      <w:pPr>
        <w:pStyle w:val="a6"/>
        <w:numPr>
          <w:ilvl w:val="0"/>
          <w:numId w:val="2"/>
        </w:numPr>
        <w:spacing w:before="60"/>
        <w:ind w:left="1134" w:hanging="425"/>
        <w:contextualSpacing w:val="0"/>
        <w:jc w:val="both"/>
        <w:rPr>
          <w:rFonts w:ascii="Times New Roman" w:hAnsi="Times New Roman"/>
          <w:sz w:val="24"/>
        </w:rPr>
      </w:pPr>
      <w:r w:rsidRPr="00C561F7">
        <w:rPr>
          <w:rFonts w:ascii="Times New Roman" w:hAnsi="Times New Roman"/>
          <w:sz w:val="24"/>
        </w:rPr>
        <w:t>четвертый  конверт с надписью «Коммерческая часть» (с пометкой «Копия»), содержащий копии документов, находящихся в третьем конверте</w:t>
      </w:r>
      <w:r w:rsidR="002E0D63" w:rsidRPr="00C561F7">
        <w:rPr>
          <w:rFonts w:ascii="Times New Roman" w:hAnsi="Times New Roman"/>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sz w:val="24"/>
        </w:rPr>
        <w:t>Документы в конверте с пометкой «Оригинал» являются официальной офертой.</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C561F7">
        <w:rPr>
          <w:rFonts w:ascii="Times New Roman" w:hAnsi="Times New Roman"/>
          <w:sz w:val="24"/>
        </w:rPr>
        <w:t>1500</w:t>
      </w:r>
      <w:r w:rsidR="006372D9" w:rsidRPr="00C561F7">
        <w:rPr>
          <w:rFonts w:ascii="Times New Roman" w:hAnsi="Times New Roman"/>
          <w:sz w:val="24"/>
        </w:rPr>
        <w:t>23</w:t>
      </w:r>
      <w:r w:rsidR="003C412D"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Начало приема оферт – «</w:t>
      </w:r>
      <w:r w:rsidR="00C80C29">
        <w:rPr>
          <w:rFonts w:ascii="Times New Roman" w:hAnsi="Times New Roman"/>
          <w:b/>
          <w:sz w:val="24"/>
        </w:rPr>
        <w:t>02</w:t>
      </w:r>
      <w:r w:rsidRPr="00C561F7">
        <w:rPr>
          <w:rFonts w:ascii="Times New Roman" w:hAnsi="Times New Roman"/>
          <w:b/>
          <w:sz w:val="24"/>
        </w:rPr>
        <w:t xml:space="preserve">» </w:t>
      </w:r>
      <w:r w:rsidR="00C80C29">
        <w:rPr>
          <w:rFonts w:ascii="Times New Roman" w:hAnsi="Times New Roman"/>
          <w:b/>
          <w:sz w:val="24"/>
        </w:rPr>
        <w:t>мая</w:t>
      </w:r>
      <w:r w:rsidRPr="00C561F7">
        <w:rPr>
          <w:rFonts w:ascii="Times New Roman" w:hAnsi="Times New Roman"/>
          <w:b/>
          <w:sz w:val="24"/>
        </w:rPr>
        <w:t xml:space="preserve"> </w:t>
      </w:r>
      <w:r w:rsidR="00C80C29">
        <w:rPr>
          <w:rFonts w:ascii="Times New Roman" w:hAnsi="Times New Roman"/>
          <w:b/>
          <w:sz w:val="24"/>
        </w:rPr>
        <w:t>2017</w:t>
      </w:r>
      <w:r w:rsidRPr="00C561F7">
        <w:rPr>
          <w:rFonts w:ascii="Times New Roman" w:hAnsi="Times New Roman"/>
          <w:b/>
          <w:sz w:val="24"/>
        </w:rPr>
        <w:t xml:space="preserve"> 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 xml:space="preserve">Окончание приема оферт – </w:t>
      </w:r>
      <w:r w:rsidR="00C80C29">
        <w:rPr>
          <w:rFonts w:ascii="Times New Roman" w:hAnsi="Times New Roman"/>
          <w:b/>
          <w:sz w:val="24"/>
        </w:rPr>
        <w:t>16</w:t>
      </w:r>
      <w:r w:rsidRPr="00C561F7">
        <w:rPr>
          <w:rFonts w:ascii="Times New Roman" w:hAnsi="Times New Roman"/>
          <w:b/>
          <w:sz w:val="24"/>
        </w:rPr>
        <w:t>:</w:t>
      </w:r>
      <w:r w:rsidR="00C80C29">
        <w:rPr>
          <w:rFonts w:ascii="Times New Roman" w:hAnsi="Times New Roman"/>
          <w:b/>
          <w:sz w:val="24"/>
        </w:rPr>
        <w:t>00 (МСК)</w:t>
      </w:r>
      <w:r w:rsidRPr="00C561F7">
        <w:rPr>
          <w:rFonts w:ascii="Times New Roman" w:hAnsi="Times New Roman"/>
          <w:b/>
          <w:sz w:val="24"/>
        </w:rPr>
        <w:t xml:space="preserve"> «</w:t>
      </w:r>
      <w:r w:rsidR="00C80C29">
        <w:rPr>
          <w:rFonts w:ascii="Times New Roman" w:hAnsi="Times New Roman"/>
          <w:b/>
          <w:sz w:val="24"/>
        </w:rPr>
        <w:t>18</w:t>
      </w:r>
      <w:r w:rsidRPr="00C561F7">
        <w:rPr>
          <w:rFonts w:ascii="Times New Roman" w:hAnsi="Times New Roman"/>
          <w:b/>
          <w:sz w:val="24"/>
        </w:rPr>
        <w:t xml:space="preserve">» </w:t>
      </w:r>
      <w:r w:rsidR="00C80C29">
        <w:rPr>
          <w:rFonts w:ascii="Times New Roman" w:hAnsi="Times New Roman"/>
          <w:b/>
          <w:sz w:val="24"/>
        </w:rPr>
        <w:t>мая</w:t>
      </w:r>
      <w:r w:rsidRPr="00C561F7">
        <w:rPr>
          <w:rFonts w:ascii="Times New Roman" w:hAnsi="Times New Roman"/>
          <w:b/>
          <w:sz w:val="24"/>
        </w:rPr>
        <w:t xml:space="preserve"> </w:t>
      </w:r>
      <w:r w:rsidR="00C80C29">
        <w:rPr>
          <w:rFonts w:ascii="Times New Roman" w:hAnsi="Times New Roman"/>
          <w:b/>
          <w:sz w:val="24"/>
        </w:rPr>
        <w:t>2017</w:t>
      </w:r>
      <w:r w:rsidRPr="00C561F7">
        <w:rPr>
          <w:rFonts w:ascii="Times New Roman" w:hAnsi="Times New Roman"/>
          <w:b/>
          <w:sz w:val="24"/>
        </w:rPr>
        <w:t xml:space="preserve"> 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Срок для определения победителя – до «</w:t>
      </w:r>
      <w:r w:rsidR="00C80C29">
        <w:rPr>
          <w:rFonts w:ascii="Times New Roman" w:hAnsi="Times New Roman"/>
          <w:b/>
          <w:sz w:val="24"/>
        </w:rPr>
        <w:t>30</w:t>
      </w:r>
      <w:r w:rsidRPr="00C561F7">
        <w:rPr>
          <w:rFonts w:ascii="Times New Roman" w:hAnsi="Times New Roman"/>
          <w:b/>
          <w:sz w:val="24"/>
        </w:rPr>
        <w:t xml:space="preserve">» </w:t>
      </w:r>
      <w:r w:rsidR="00C80C29">
        <w:rPr>
          <w:rFonts w:ascii="Times New Roman" w:hAnsi="Times New Roman"/>
          <w:b/>
          <w:sz w:val="24"/>
        </w:rPr>
        <w:t>июня</w:t>
      </w:r>
      <w:r w:rsidRPr="00C561F7">
        <w:rPr>
          <w:rFonts w:ascii="Times New Roman" w:hAnsi="Times New Roman"/>
          <w:b/>
          <w:sz w:val="24"/>
        </w:rPr>
        <w:t xml:space="preserve"> </w:t>
      </w:r>
      <w:r w:rsidR="00C80C29">
        <w:rPr>
          <w:rFonts w:ascii="Times New Roman" w:hAnsi="Times New Roman"/>
          <w:b/>
          <w:sz w:val="24"/>
        </w:rPr>
        <w:t>2017</w:t>
      </w:r>
      <w:r w:rsidRPr="00C561F7">
        <w:rPr>
          <w:rFonts w:ascii="Times New Roman" w:hAnsi="Times New Roman"/>
          <w:b/>
          <w:sz w:val="24"/>
        </w:rPr>
        <w:t xml:space="preserve"> года.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Оферты, полученные позже указанного срока,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продлить срок приема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ответит на Ваши письменные запросы, касающиеся разъяснений настоящего предложения, полученные не позднее «</w:t>
      </w:r>
      <w:r w:rsidR="00C80C29">
        <w:rPr>
          <w:rFonts w:ascii="Times New Roman" w:hAnsi="Times New Roman"/>
          <w:sz w:val="24"/>
        </w:rPr>
        <w:t>15</w:t>
      </w:r>
      <w:r w:rsidRPr="00C561F7">
        <w:rPr>
          <w:rFonts w:ascii="Times New Roman" w:hAnsi="Times New Roman"/>
          <w:sz w:val="24"/>
        </w:rPr>
        <w:t xml:space="preserve">» </w:t>
      </w:r>
      <w:r w:rsidR="00C80C29">
        <w:rPr>
          <w:rFonts w:ascii="Times New Roman" w:hAnsi="Times New Roman"/>
          <w:sz w:val="24"/>
        </w:rPr>
        <w:t>мая</w:t>
      </w:r>
      <w:r w:rsidRPr="00C561F7">
        <w:rPr>
          <w:rFonts w:ascii="Times New Roman" w:hAnsi="Times New Roman"/>
          <w:sz w:val="24"/>
        </w:rPr>
        <w:t xml:space="preserve"> </w:t>
      </w:r>
      <w:r w:rsidR="00C80C29">
        <w:rPr>
          <w:rFonts w:ascii="Times New Roman" w:hAnsi="Times New Roman"/>
          <w:sz w:val="24"/>
        </w:rPr>
        <w:t>2017</w:t>
      </w:r>
      <w:r w:rsidRPr="00C561F7">
        <w:rPr>
          <w:rFonts w:ascii="Times New Roman" w:hAnsi="Times New Roman"/>
          <w:sz w:val="24"/>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C80C29" w:rsidRPr="002B6C37" w:rsidRDefault="00C80C29" w:rsidP="00C80C29">
      <w:pPr>
        <w:jc w:val="both"/>
        <w:rPr>
          <w:rFonts w:ascii="Times New Roman" w:hAnsi="Times New Roman"/>
          <w:b/>
          <w:sz w:val="24"/>
          <w:u w:val="single"/>
        </w:rPr>
      </w:pPr>
      <w:r w:rsidRPr="002B6C37">
        <w:rPr>
          <w:rFonts w:ascii="Times New Roman" w:hAnsi="Times New Roman"/>
          <w:b/>
          <w:sz w:val="24"/>
          <w:u w:val="single"/>
        </w:rPr>
        <w:t>По вопросам технического характера обращаться:</w:t>
      </w:r>
    </w:p>
    <w:p w:rsidR="00C80C29" w:rsidRDefault="00C80C29" w:rsidP="00C80C29">
      <w:pPr>
        <w:spacing w:before="0" w:line="276" w:lineRule="auto"/>
        <w:jc w:val="both"/>
        <w:rPr>
          <w:rFonts w:ascii="Times New Roman" w:hAnsi="Times New Roman"/>
          <w:sz w:val="24"/>
        </w:rPr>
      </w:pPr>
      <w:r>
        <w:rPr>
          <w:rFonts w:ascii="Times New Roman" w:hAnsi="Times New Roman"/>
          <w:sz w:val="24"/>
        </w:rPr>
        <w:t xml:space="preserve">Специалист </w:t>
      </w:r>
      <w:r w:rsidRPr="00C561F7">
        <w:rPr>
          <w:rFonts w:ascii="Times New Roman" w:hAnsi="Times New Roman"/>
          <w:sz w:val="24"/>
        </w:rPr>
        <w:t xml:space="preserve">отдела закупки услуг ОАО «Славнефть-ЯНОС» </w:t>
      </w:r>
    </w:p>
    <w:p w:rsidR="00C80C29" w:rsidRPr="00C561F7" w:rsidRDefault="00C80C29" w:rsidP="00C80C29">
      <w:pPr>
        <w:spacing w:before="0" w:line="276" w:lineRule="auto"/>
        <w:jc w:val="both"/>
        <w:rPr>
          <w:rFonts w:ascii="Times New Roman" w:hAnsi="Times New Roman"/>
          <w:sz w:val="24"/>
        </w:rPr>
      </w:pPr>
      <w:r>
        <w:rPr>
          <w:rFonts w:ascii="Times New Roman" w:hAnsi="Times New Roman"/>
          <w:sz w:val="24"/>
        </w:rPr>
        <w:t>Прокофьева Елена Геннадьевна</w:t>
      </w:r>
      <w:r w:rsidRPr="00C561F7">
        <w:rPr>
          <w:rFonts w:ascii="Times New Roman" w:hAnsi="Times New Roman"/>
          <w:sz w:val="24"/>
        </w:rPr>
        <w:t>.</w:t>
      </w:r>
    </w:p>
    <w:p w:rsidR="00C80C29" w:rsidRDefault="00C80C29" w:rsidP="00C80C29">
      <w:pPr>
        <w:spacing w:before="0" w:line="276" w:lineRule="auto"/>
        <w:jc w:val="both"/>
        <w:rPr>
          <w:rFonts w:ascii="Times New Roman" w:hAnsi="Times New Roman"/>
          <w:bCs/>
          <w:sz w:val="24"/>
        </w:rPr>
      </w:pPr>
      <w:r w:rsidRPr="00C561F7">
        <w:rPr>
          <w:rFonts w:ascii="Times New Roman" w:hAnsi="Times New Roman"/>
          <w:sz w:val="24"/>
        </w:rPr>
        <w:t xml:space="preserve">Контактные данные: телефон: (4852) 49-87-15, факс (4852) </w:t>
      </w:r>
      <w:r w:rsidRPr="00C561F7">
        <w:rPr>
          <w:rFonts w:ascii="Times New Roman" w:hAnsi="Times New Roman"/>
          <w:bCs/>
          <w:sz w:val="24"/>
        </w:rPr>
        <w:t xml:space="preserve">49-93-00 </w:t>
      </w:r>
    </w:p>
    <w:p w:rsidR="00C80C29" w:rsidRPr="00BE4E37" w:rsidRDefault="00C80C29" w:rsidP="00C80C29">
      <w:pPr>
        <w:spacing w:before="0" w:line="276" w:lineRule="auto"/>
        <w:jc w:val="both"/>
        <w:rPr>
          <w:rFonts w:ascii="Times New Roman" w:hAnsi="Times New Roman"/>
          <w:sz w:val="24"/>
          <w:u w:val="single"/>
          <w:lang w:val="en-US"/>
        </w:rPr>
      </w:pPr>
      <w:r w:rsidRPr="00C561F7">
        <w:rPr>
          <w:rFonts w:ascii="Times New Roman" w:hAnsi="Times New Roman"/>
          <w:sz w:val="24"/>
          <w:lang w:val="en-US"/>
        </w:rPr>
        <w:t>E</w:t>
      </w:r>
      <w:r w:rsidRPr="00BE4E37">
        <w:rPr>
          <w:rFonts w:ascii="Times New Roman" w:hAnsi="Times New Roman"/>
          <w:sz w:val="24"/>
          <w:lang w:val="en-US"/>
        </w:rPr>
        <w:t>-</w:t>
      </w:r>
      <w:r w:rsidRPr="00C561F7">
        <w:rPr>
          <w:rFonts w:ascii="Times New Roman" w:hAnsi="Times New Roman"/>
          <w:sz w:val="24"/>
          <w:lang w:val="en-US"/>
        </w:rPr>
        <w:t>mail</w:t>
      </w:r>
      <w:r w:rsidRPr="00BE4E37">
        <w:rPr>
          <w:rFonts w:ascii="Times New Roman" w:hAnsi="Times New Roman"/>
          <w:sz w:val="24"/>
          <w:lang w:val="en-US"/>
        </w:rPr>
        <w:t>:</w:t>
      </w:r>
      <w:r w:rsidRPr="00BE4E37">
        <w:rPr>
          <w:rFonts w:ascii="Times New Roman" w:hAnsi="Times New Roman"/>
          <w:bCs/>
          <w:sz w:val="24"/>
          <w:lang w:val="en-US"/>
        </w:rPr>
        <w:t xml:space="preserve"> </w:t>
      </w:r>
      <w:hyperlink r:id="rId8" w:history="1">
        <w:r w:rsidRPr="00C561F7">
          <w:rPr>
            <w:rStyle w:val="a8"/>
            <w:rFonts w:ascii="Times New Roman" w:hAnsi="Times New Roman"/>
            <w:sz w:val="24"/>
            <w:lang w:val="en-US"/>
          </w:rPr>
          <w:t>ProkofievaEG</w:t>
        </w:r>
        <w:r w:rsidRPr="00BE4E37">
          <w:rPr>
            <w:rStyle w:val="a8"/>
            <w:rFonts w:ascii="Times New Roman" w:hAnsi="Times New Roman"/>
            <w:sz w:val="24"/>
            <w:lang w:val="en-US"/>
          </w:rPr>
          <w:t>@</w:t>
        </w:r>
        <w:r w:rsidRPr="00C561F7">
          <w:rPr>
            <w:rStyle w:val="a8"/>
            <w:rFonts w:ascii="Times New Roman" w:hAnsi="Times New Roman"/>
            <w:sz w:val="24"/>
            <w:lang w:val="en-US"/>
          </w:rPr>
          <w:t>yanos</w:t>
        </w:r>
        <w:r w:rsidRPr="00BE4E37">
          <w:rPr>
            <w:rStyle w:val="a8"/>
            <w:rFonts w:ascii="Times New Roman" w:hAnsi="Times New Roman"/>
            <w:sz w:val="24"/>
            <w:lang w:val="en-US"/>
          </w:rPr>
          <w:t>.</w:t>
        </w:r>
        <w:r w:rsidRPr="00C561F7">
          <w:rPr>
            <w:rStyle w:val="a8"/>
            <w:rFonts w:ascii="Times New Roman" w:hAnsi="Times New Roman"/>
            <w:sz w:val="24"/>
            <w:lang w:val="en-US"/>
          </w:rPr>
          <w:t>slavneft</w:t>
        </w:r>
        <w:r w:rsidRPr="00BE4E37">
          <w:rPr>
            <w:rStyle w:val="a8"/>
            <w:rFonts w:ascii="Times New Roman" w:hAnsi="Times New Roman"/>
            <w:sz w:val="24"/>
            <w:lang w:val="en-US"/>
          </w:rPr>
          <w:t>.</w:t>
        </w:r>
        <w:r w:rsidRPr="00C561F7">
          <w:rPr>
            <w:rStyle w:val="a8"/>
            <w:rFonts w:ascii="Times New Roman" w:hAnsi="Times New Roman"/>
            <w:sz w:val="24"/>
            <w:lang w:val="en-US"/>
          </w:rPr>
          <w:t>ru</w:t>
        </w:r>
      </w:hyperlink>
    </w:p>
    <w:p w:rsidR="00C80C29" w:rsidRPr="002B6C37" w:rsidRDefault="00C80C29" w:rsidP="00C80C29">
      <w:pPr>
        <w:spacing w:before="60"/>
        <w:jc w:val="both"/>
        <w:rPr>
          <w:rFonts w:ascii="Times New Roman" w:hAnsi="Times New Roman"/>
          <w:b/>
          <w:sz w:val="24"/>
          <w:u w:val="single"/>
        </w:rPr>
      </w:pPr>
      <w:r w:rsidRPr="002B6C37">
        <w:rPr>
          <w:rFonts w:ascii="Times New Roman" w:hAnsi="Times New Roman"/>
          <w:b/>
          <w:sz w:val="24"/>
          <w:u w:val="single"/>
        </w:rPr>
        <w:t>По вопросам организационного характера обращаться:</w:t>
      </w:r>
    </w:p>
    <w:p w:rsidR="00C80C29" w:rsidRPr="002B6C37" w:rsidRDefault="00C80C29" w:rsidP="00C80C29">
      <w:pPr>
        <w:spacing w:before="0" w:line="276" w:lineRule="auto"/>
        <w:jc w:val="both"/>
        <w:rPr>
          <w:rFonts w:ascii="Times New Roman" w:hAnsi="Times New Roman"/>
          <w:sz w:val="24"/>
        </w:rPr>
      </w:pPr>
      <w:r w:rsidRPr="002B6C37">
        <w:rPr>
          <w:rFonts w:ascii="Times New Roman" w:hAnsi="Times New Roman"/>
          <w:sz w:val="24"/>
        </w:rPr>
        <w:t>Ведущий специалист Тендерного комитета ОАО «Славнефть-ЯНОС»</w:t>
      </w:r>
    </w:p>
    <w:p w:rsidR="00C80C29" w:rsidRPr="002B6C37" w:rsidRDefault="00C80C29" w:rsidP="00C80C29">
      <w:pPr>
        <w:tabs>
          <w:tab w:val="left" w:pos="8273"/>
        </w:tabs>
        <w:spacing w:before="0" w:line="276" w:lineRule="auto"/>
        <w:jc w:val="both"/>
        <w:rPr>
          <w:rFonts w:ascii="Times New Roman" w:hAnsi="Times New Roman"/>
          <w:color w:val="FF0000"/>
          <w:sz w:val="24"/>
        </w:rPr>
      </w:pPr>
      <w:r w:rsidRPr="002B6C37">
        <w:rPr>
          <w:rFonts w:ascii="Times New Roman" w:hAnsi="Times New Roman"/>
          <w:sz w:val="24"/>
        </w:rPr>
        <w:t xml:space="preserve">Кузьменков Сергей Викторович. </w:t>
      </w:r>
    </w:p>
    <w:p w:rsidR="00C80C29" w:rsidRDefault="00C80C29" w:rsidP="00C80C29">
      <w:pPr>
        <w:spacing w:before="0" w:line="276" w:lineRule="auto"/>
        <w:jc w:val="both"/>
        <w:rPr>
          <w:rFonts w:ascii="Times New Roman" w:hAnsi="Times New Roman"/>
          <w:sz w:val="24"/>
        </w:rPr>
      </w:pPr>
      <w:r w:rsidRPr="002B6C37">
        <w:rPr>
          <w:rFonts w:ascii="Times New Roman" w:hAnsi="Times New Roman"/>
          <w:sz w:val="24"/>
        </w:rPr>
        <w:t xml:space="preserve">Контактные данные: телефон: (4852) 49-81-14, факс: (4852) 49-93-00, </w:t>
      </w:r>
    </w:p>
    <w:p w:rsidR="00C80C29" w:rsidRDefault="00C80C29" w:rsidP="00C80C29">
      <w:pPr>
        <w:tabs>
          <w:tab w:val="left" w:pos="8273"/>
        </w:tabs>
        <w:spacing w:before="0" w:line="276" w:lineRule="auto"/>
        <w:jc w:val="both"/>
        <w:rPr>
          <w:rStyle w:val="a8"/>
          <w:rFonts w:ascii="Times New Roman" w:hAnsi="Times New Roman"/>
          <w:sz w:val="24"/>
          <w:lang w:val="en-US"/>
        </w:rPr>
      </w:pPr>
      <w:r w:rsidRPr="002B6C37">
        <w:rPr>
          <w:rFonts w:ascii="Times New Roman" w:hAnsi="Times New Roman"/>
          <w:sz w:val="24"/>
          <w:lang w:val="en-US"/>
        </w:rPr>
        <w:t>E-mail:</w:t>
      </w:r>
      <w:r w:rsidRPr="002B6C37">
        <w:rPr>
          <w:rFonts w:ascii="Times New Roman" w:hAnsi="Times New Roman"/>
          <w:color w:val="FF0000"/>
          <w:sz w:val="24"/>
          <w:lang w:val="en-US"/>
        </w:rPr>
        <w:t xml:space="preserve"> </w:t>
      </w:r>
      <w:hyperlink r:id="rId9" w:history="1">
        <w:r w:rsidRPr="002B6C37">
          <w:rPr>
            <w:rStyle w:val="a8"/>
            <w:rFonts w:ascii="Times New Roman" w:hAnsi="Times New Roman"/>
            <w:sz w:val="24"/>
            <w:lang w:val="en-US"/>
          </w:rPr>
          <w:t>KuzmenkovSV@yanos.slavneft.ru</w:t>
        </w:r>
      </w:hyperlink>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lastRenderedPageBreak/>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sz w:val="24"/>
        </w:rPr>
        <w:t>.</w:t>
      </w:r>
    </w:p>
    <w:p w:rsidR="00DE7BED" w:rsidRPr="00C561F7" w:rsidRDefault="00DE7BED" w:rsidP="00DE7BED">
      <w:pPr>
        <w:ind w:firstLine="720"/>
        <w:jc w:val="both"/>
        <w:rPr>
          <w:rFonts w:ascii="Times New Roman" w:hAnsi="Times New Roman"/>
          <w:b/>
          <w:sz w:val="24"/>
        </w:rPr>
      </w:pPr>
      <w:r w:rsidRPr="00C561F7">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не подана ни одна оферта (с учетом оферт, отозванных участниками закупки);</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все поданные оферты отклонены.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Default="00DE7BED" w:rsidP="00DE7BED">
      <w:pPr>
        <w:ind w:firstLine="708"/>
        <w:jc w:val="both"/>
        <w:rPr>
          <w:rFonts w:ascii="Times New Roman" w:hAnsi="Times New Roman"/>
          <w:sz w:val="24"/>
        </w:rPr>
      </w:pPr>
      <w:r w:rsidRPr="00C561F7">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77788" w:rsidRPr="00C561F7" w:rsidRDefault="00577788" w:rsidP="00DE7BED">
      <w:pPr>
        <w:ind w:firstLine="708"/>
        <w:jc w:val="both"/>
        <w:rPr>
          <w:rFonts w:ascii="Times New Roman" w:hAnsi="Times New Roman"/>
          <w:sz w:val="24"/>
        </w:rPr>
      </w:pPr>
      <w:r>
        <w:rPr>
          <w:rFonts w:ascii="Times New Roman" w:hAnsi="Times New Roman"/>
          <w:sz w:val="24"/>
        </w:rPr>
        <w:t>Контрагент может быть призван победителем тендера, только если на дату принятия решения о признании победителем он не имеет со стороны ОАО «Славнефть-ЯНОС» неурегулированных претензий, предъявляемых ему последним, не позднее даты публикации ПДО (с приложениями) на интернет-сайте ОАО «Славнефть-ЯНОС».</w:t>
      </w:r>
    </w:p>
    <w:p w:rsidR="00DE7BED" w:rsidRPr="00C561F7" w:rsidRDefault="00DE7BED" w:rsidP="00DE7BED">
      <w:pPr>
        <w:ind w:firstLine="708"/>
        <w:jc w:val="both"/>
        <w:rPr>
          <w:rFonts w:ascii="Times New Roman" w:hAnsi="Times New Roman"/>
          <w:sz w:val="24"/>
        </w:rPr>
      </w:pPr>
      <w:r w:rsidRPr="00097C9D">
        <w:rPr>
          <w:rFonts w:ascii="Times New Roman" w:hAnsi="Times New Roman"/>
          <w:sz w:val="24"/>
        </w:rPr>
        <w:lastRenderedPageBreak/>
        <w:t>Участник закупки вправе обжаловать в Конкурсной комиссии Общества действия</w:t>
      </w:r>
      <w:r w:rsidRPr="00C561F7">
        <w:rPr>
          <w:rFonts w:ascii="Times New Roman" w:hAnsi="Times New Roman"/>
          <w:sz w:val="24"/>
        </w:rPr>
        <w:t xml:space="preserve">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Жалоба в письменном виде направляется в Тендерный комитет Общества по адресу</w:t>
      </w:r>
      <w:r w:rsidR="00B51481" w:rsidRPr="00C561F7">
        <w:rPr>
          <w:rFonts w:ascii="Times New Roman" w:hAnsi="Times New Roman"/>
          <w:sz w:val="24"/>
        </w:rPr>
        <w:t>:</w:t>
      </w:r>
      <w:r w:rsidRPr="00C561F7">
        <w:rPr>
          <w:rFonts w:ascii="Times New Roman" w:hAnsi="Times New Roman"/>
          <w:sz w:val="24"/>
        </w:rPr>
        <w:t xml:space="preserve"> </w:t>
      </w:r>
      <w:r w:rsidR="00B51481" w:rsidRPr="00C561F7">
        <w:rPr>
          <w:rFonts w:ascii="Times New Roman" w:hAnsi="Times New Roman"/>
          <w:sz w:val="24"/>
        </w:rPr>
        <w:t>1500</w:t>
      </w:r>
      <w:r w:rsidR="006372D9" w:rsidRPr="00C561F7">
        <w:rPr>
          <w:rFonts w:ascii="Times New Roman" w:hAnsi="Times New Roman"/>
          <w:sz w:val="24"/>
        </w:rPr>
        <w:t>23</w:t>
      </w:r>
      <w:r w:rsidR="00B51481"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 В жалобе указываются: обжалуемое вынесенное решение ОАО «Славнефть-ЯНОС», обжалуемые действия (бездействие) ОАО «Славнефть-ЯНОС»;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Default="00DE7BED" w:rsidP="00DE7BED">
      <w:pPr>
        <w:ind w:firstLine="708"/>
        <w:jc w:val="both"/>
        <w:rPr>
          <w:rFonts w:ascii="Times New Roman" w:hAnsi="Times New Roman"/>
          <w:sz w:val="24"/>
        </w:rPr>
      </w:pPr>
      <w:r w:rsidRPr="00C561F7">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C561F7">
        <w:rPr>
          <w:rFonts w:ascii="Times New Roman" w:hAnsi="Times New Roman"/>
          <w:sz w:val="24"/>
        </w:rPr>
        <w:t xml:space="preserve">+7 (4852) 49-93-33, электронная </w:t>
      </w:r>
      <w:r w:rsidR="00C80C29">
        <w:rPr>
          <w:rFonts w:ascii="Times New Roman" w:hAnsi="Times New Roman"/>
          <w:sz w:val="24"/>
        </w:rPr>
        <w:t xml:space="preserve">почта </w:t>
      </w:r>
      <w:hyperlink r:id="rId10" w:history="1">
        <w:r w:rsidR="00C80C29" w:rsidRPr="00037D29">
          <w:rPr>
            <w:rStyle w:val="a8"/>
            <w:rFonts w:ascii="Times New Roman" w:hAnsi="Times New Roman"/>
            <w:sz w:val="24"/>
          </w:rPr>
          <w:t>hotline@yanos.slavneft.ru</w:t>
        </w:r>
      </w:hyperlink>
    </w:p>
    <w:p w:rsidR="00DE7BED" w:rsidRPr="00C561F7" w:rsidRDefault="00DE7BED" w:rsidP="00DE7BED">
      <w:pPr>
        <w:rPr>
          <w:rFonts w:ascii="Times New Roman" w:hAnsi="Times New Roman"/>
          <w:sz w:val="24"/>
        </w:rPr>
      </w:pPr>
      <w:r w:rsidRPr="00C561F7">
        <w:rPr>
          <w:rFonts w:ascii="Times New Roman" w:hAnsi="Times New Roman"/>
          <w:sz w:val="24"/>
        </w:rPr>
        <w:t>Перечень документов в сост</w:t>
      </w:r>
      <w:r w:rsidR="00E85DE8" w:rsidRPr="00C561F7">
        <w:rPr>
          <w:rFonts w:ascii="Times New Roman" w:hAnsi="Times New Roman"/>
          <w:sz w:val="24"/>
        </w:rPr>
        <w:t>аве Предложения делать оферты №</w:t>
      </w:r>
      <w:r w:rsidR="00D549DA" w:rsidRPr="00C561F7">
        <w:rPr>
          <w:rFonts w:ascii="Times New Roman" w:hAnsi="Times New Roman"/>
          <w:sz w:val="24"/>
        </w:rPr>
        <w:t xml:space="preserve"> </w:t>
      </w:r>
      <w:r w:rsidR="00762020">
        <w:rPr>
          <w:rFonts w:ascii="Times New Roman" w:hAnsi="Times New Roman"/>
          <w:sz w:val="24"/>
        </w:rPr>
        <w:t>157</w:t>
      </w:r>
      <w:r w:rsidR="00D549DA" w:rsidRPr="00C561F7">
        <w:rPr>
          <w:rFonts w:ascii="Times New Roman" w:hAnsi="Times New Roman"/>
          <w:sz w:val="24"/>
        </w:rPr>
        <w:t>-КС</w:t>
      </w:r>
      <w:r w:rsidR="00E85DE8" w:rsidRPr="00C561F7">
        <w:rPr>
          <w:rFonts w:ascii="Times New Roman" w:hAnsi="Times New Roman"/>
          <w:sz w:val="24"/>
        </w:rPr>
        <w:t>-201</w:t>
      </w:r>
      <w:r w:rsidR="00765595">
        <w:rPr>
          <w:rFonts w:ascii="Times New Roman" w:hAnsi="Times New Roman"/>
          <w:sz w:val="24"/>
        </w:rPr>
        <w:t>7</w:t>
      </w:r>
      <w:r w:rsidRPr="00C561F7">
        <w:rPr>
          <w:rFonts w:ascii="Times New Roman" w:hAnsi="Times New Roman"/>
          <w:sz w:val="24"/>
        </w:rPr>
        <w:t xml:space="preserve"> от </w:t>
      </w:r>
      <w:r w:rsidR="00C80C29">
        <w:rPr>
          <w:rFonts w:ascii="Times New Roman" w:hAnsi="Times New Roman"/>
          <w:sz w:val="24"/>
        </w:rPr>
        <w:t>02.05.2017г.:</w:t>
      </w:r>
    </w:p>
    <w:p w:rsidR="00DE7BED" w:rsidRPr="00C561F7" w:rsidRDefault="00DE7BED" w:rsidP="00DE7BED">
      <w:pPr>
        <w:rPr>
          <w:rFonts w:ascii="Times New Roman" w:hAnsi="Times New Roman"/>
          <w:sz w:val="24"/>
        </w:rPr>
      </w:pPr>
      <w:r w:rsidRPr="00C561F7">
        <w:rPr>
          <w:rFonts w:ascii="Times New Roman" w:hAnsi="Times New Roman"/>
          <w:sz w:val="24"/>
        </w:rPr>
        <w:t>1. Извещение о проведении тендера (настоящий документ) в 1 экз.</w:t>
      </w:r>
    </w:p>
    <w:p w:rsidR="00DE7BED" w:rsidRDefault="00DE7BED" w:rsidP="00DE7BED">
      <w:pPr>
        <w:rPr>
          <w:rFonts w:ascii="Times New Roman" w:hAnsi="Times New Roman"/>
          <w:sz w:val="24"/>
        </w:rPr>
      </w:pPr>
      <w:r w:rsidRPr="00C561F7">
        <w:rPr>
          <w:rFonts w:ascii="Times New Roman" w:hAnsi="Times New Roman"/>
          <w:sz w:val="24"/>
        </w:rPr>
        <w:t>2. Требования к предмету оферты в 1 экз.</w:t>
      </w:r>
      <w:r w:rsidR="002C40E6">
        <w:rPr>
          <w:rFonts w:ascii="Times New Roman" w:hAnsi="Times New Roman"/>
          <w:sz w:val="24"/>
        </w:rPr>
        <w:t xml:space="preserve"> (</w:t>
      </w:r>
      <w:r w:rsidR="00D54AA2">
        <w:rPr>
          <w:rFonts w:ascii="Times New Roman" w:hAnsi="Times New Roman"/>
          <w:sz w:val="24"/>
        </w:rPr>
        <w:t xml:space="preserve">Форма </w:t>
      </w:r>
      <w:r w:rsidR="002C40E6">
        <w:rPr>
          <w:rFonts w:ascii="Times New Roman" w:hAnsi="Times New Roman"/>
          <w:sz w:val="24"/>
        </w:rPr>
        <w:t>№ 1).</w:t>
      </w:r>
    </w:p>
    <w:p w:rsidR="00DE7BED" w:rsidRPr="00C561F7" w:rsidRDefault="00763AF5" w:rsidP="00DE7BED">
      <w:pPr>
        <w:rPr>
          <w:rFonts w:ascii="Times New Roman" w:hAnsi="Times New Roman"/>
          <w:sz w:val="24"/>
        </w:rPr>
      </w:pPr>
      <w:r>
        <w:rPr>
          <w:rFonts w:ascii="Times New Roman" w:hAnsi="Times New Roman"/>
          <w:sz w:val="24"/>
        </w:rPr>
        <w:t>3</w:t>
      </w:r>
      <w:r w:rsidR="00D55F59">
        <w:rPr>
          <w:rFonts w:ascii="Times New Roman" w:hAnsi="Times New Roman"/>
          <w:sz w:val="24"/>
        </w:rPr>
        <w:t xml:space="preserve">. </w:t>
      </w:r>
      <w:r w:rsidR="00DE7BED" w:rsidRPr="00C561F7">
        <w:rPr>
          <w:rFonts w:ascii="Times New Roman" w:hAnsi="Times New Roman"/>
          <w:sz w:val="24"/>
        </w:rPr>
        <w:t>Извещение о согласии сделать оферту  в 1 экз.</w:t>
      </w:r>
      <w:r w:rsidR="002C40E6" w:rsidRPr="002C40E6">
        <w:rPr>
          <w:rFonts w:ascii="Times New Roman" w:hAnsi="Times New Roman"/>
          <w:sz w:val="24"/>
        </w:rPr>
        <w:t xml:space="preserve"> (</w:t>
      </w:r>
      <w:r w:rsidR="00D54AA2" w:rsidRPr="00D54AA2">
        <w:rPr>
          <w:rFonts w:ascii="Times New Roman" w:hAnsi="Times New Roman"/>
          <w:sz w:val="24"/>
        </w:rPr>
        <w:t xml:space="preserve">Форма </w:t>
      </w:r>
      <w:r w:rsidR="002C40E6" w:rsidRPr="002C40E6">
        <w:rPr>
          <w:rFonts w:ascii="Times New Roman" w:hAnsi="Times New Roman"/>
          <w:sz w:val="24"/>
        </w:rPr>
        <w:t xml:space="preserve">№ </w:t>
      </w:r>
      <w:r w:rsidR="00D27E52">
        <w:rPr>
          <w:rFonts w:ascii="Times New Roman" w:hAnsi="Times New Roman"/>
          <w:sz w:val="24"/>
        </w:rPr>
        <w:t>2</w:t>
      </w:r>
      <w:r w:rsidR="002C40E6" w:rsidRPr="002C40E6">
        <w:rPr>
          <w:rFonts w:ascii="Times New Roman" w:hAnsi="Times New Roman"/>
          <w:sz w:val="24"/>
        </w:rPr>
        <w:t>).</w:t>
      </w:r>
    </w:p>
    <w:p w:rsidR="00DE7BED" w:rsidRDefault="0080562C" w:rsidP="00DE7BED">
      <w:pPr>
        <w:rPr>
          <w:rFonts w:ascii="Times New Roman" w:hAnsi="Times New Roman"/>
          <w:sz w:val="24"/>
        </w:rPr>
      </w:pPr>
      <w:r>
        <w:rPr>
          <w:rFonts w:ascii="Times New Roman" w:hAnsi="Times New Roman"/>
          <w:sz w:val="24"/>
        </w:rPr>
        <w:t>4</w:t>
      </w:r>
      <w:r w:rsidR="00DE7BED" w:rsidRPr="00C561F7">
        <w:rPr>
          <w:rFonts w:ascii="Times New Roman" w:hAnsi="Times New Roman"/>
          <w:sz w:val="24"/>
        </w:rPr>
        <w:t>. Предложение о заключении договора в 1 экз.</w:t>
      </w:r>
      <w:r w:rsidR="002C40E6" w:rsidRPr="002C40E6">
        <w:rPr>
          <w:rFonts w:ascii="Times New Roman" w:hAnsi="Times New Roman"/>
          <w:sz w:val="24"/>
        </w:rPr>
        <w:t xml:space="preserve"> (</w:t>
      </w:r>
      <w:r w:rsidR="00D54AA2" w:rsidRPr="00D54AA2">
        <w:rPr>
          <w:rFonts w:ascii="Times New Roman" w:hAnsi="Times New Roman"/>
          <w:sz w:val="24"/>
        </w:rPr>
        <w:t>Форма</w:t>
      </w:r>
      <w:r w:rsidR="00D27E52">
        <w:rPr>
          <w:rFonts w:ascii="Times New Roman" w:hAnsi="Times New Roman"/>
          <w:sz w:val="24"/>
        </w:rPr>
        <w:t xml:space="preserve"> № 3</w:t>
      </w:r>
      <w:r w:rsidR="002C40E6" w:rsidRPr="002C40E6">
        <w:rPr>
          <w:rFonts w:ascii="Times New Roman" w:hAnsi="Times New Roman"/>
          <w:sz w:val="24"/>
        </w:rPr>
        <w:t>).</w:t>
      </w:r>
    </w:p>
    <w:p w:rsidR="00763AF5" w:rsidRPr="00C561F7" w:rsidRDefault="0080562C" w:rsidP="00DE7BED">
      <w:pPr>
        <w:rPr>
          <w:rFonts w:ascii="Times New Roman" w:hAnsi="Times New Roman"/>
          <w:sz w:val="24"/>
        </w:rPr>
      </w:pPr>
      <w:r>
        <w:rPr>
          <w:rFonts w:ascii="Times New Roman" w:hAnsi="Times New Roman"/>
          <w:sz w:val="24"/>
        </w:rPr>
        <w:t>5</w:t>
      </w:r>
      <w:r w:rsidR="00763AF5">
        <w:rPr>
          <w:rFonts w:ascii="Times New Roman" w:hAnsi="Times New Roman"/>
          <w:sz w:val="24"/>
        </w:rPr>
        <w:t xml:space="preserve">. </w:t>
      </w:r>
      <w:r w:rsidR="00763AF5" w:rsidRPr="00763AF5">
        <w:rPr>
          <w:rFonts w:ascii="Times New Roman" w:hAnsi="Times New Roman"/>
          <w:sz w:val="24"/>
        </w:rPr>
        <w:t>Проект</w:t>
      </w:r>
      <w:r w:rsidR="00763AF5">
        <w:rPr>
          <w:rFonts w:ascii="Times New Roman" w:hAnsi="Times New Roman"/>
          <w:sz w:val="24"/>
        </w:rPr>
        <w:t xml:space="preserve"> Договора </w:t>
      </w:r>
      <w:r w:rsidR="0048023C">
        <w:rPr>
          <w:rFonts w:ascii="Times New Roman" w:hAnsi="Times New Roman"/>
          <w:sz w:val="24"/>
        </w:rPr>
        <w:t>Ген</w:t>
      </w:r>
      <w:r w:rsidR="00763AF5">
        <w:rPr>
          <w:rFonts w:ascii="Times New Roman" w:hAnsi="Times New Roman"/>
          <w:sz w:val="24"/>
        </w:rPr>
        <w:t xml:space="preserve">подряда </w:t>
      </w:r>
      <w:r w:rsidR="00682F70">
        <w:rPr>
          <w:rFonts w:ascii="Times New Roman" w:hAnsi="Times New Roman"/>
          <w:sz w:val="24"/>
        </w:rPr>
        <w:t xml:space="preserve"> с приложениями </w:t>
      </w:r>
      <w:r w:rsidR="00763AF5">
        <w:rPr>
          <w:rFonts w:ascii="Times New Roman" w:hAnsi="Times New Roman"/>
          <w:sz w:val="24"/>
        </w:rPr>
        <w:t>в 1 экз.</w:t>
      </w:r>
      <w:r w:rsidR="002C40E6" w:rsidRPr="002C40E6">
        <w:rPr>
          <w:rFonts w:ascii="Times New Roman" w:hAnsi="Times New Roman"/>
          <w:sz w:val="24"/>
        </w:rPr>
        <w:t xml:space="preserve"> (</w:t>
      </w:r>
      <w:r w:rsidR="00D54AA2" w:rsidRPr="00D54AA2">
        <w:rPr>
          <w:rFonts w:ascii="Times New Roman" w:hAnsi="Times New Roman"/>
          <w:sz w:val="24"/>
        </w:rPr>
        <w:t>Форма</w:t>
      </w:r>
      <w:r w:rsidR="00D27E52">
        <w:rPr>
          <w:rFonts w:ascii="Times New Roman" w:hAnsi="Times New Roman"/>
          <w:sz w:val="24"/>
        </w:rPr>
        <w:t xml:space="preserve"> № 4</w:t>
      </w:r>
      <w:r w:rsidR="002C40E6" w:rsidRPr="002C40E6">
        <w:rPr>
          <w:rFonts w:ascii="Times New Roman" w:hAnsi="Times New Roman"/>
          <w:sz w:val="24"/>
        </w:rPr>
        <w:t>).</w:t>
      </w:r>
    </w:p>
    <w:p w:rsidR="00DE7BED" w:rsidRPr="00C561F7" w:rsidRDefault="0080562C" w:rsidP="00DE7BED">
      <w:pPr>
        <w:rPr>
          <w:rFonts w:ascii="Times New Roman" w:hAnsi="Times New Roman"/>
          <w:sz w:val="24"/>
        </w:rPr>
      </w:pPr>
      <w:r>
        <w:rPr>
          <w:rFonts w:ascii="Times New Roman" w:hAnsi="Times New Roman"/>
          <w:sz w:val="24"/>
        </w:rPr>
        <w:t>6</w:t>
      </w:r>
      <w:r w:rsidR="00DE7BED" w:rsidRPr="00C561F7">
        <w:rPr>
          <w:rFonts w:ascii="Times New Roman" w:hAnsi="Times New Roman"/>
          <w:sz w:val="24"/>
        </w:rPr>
        <w:t>. Пере</w:t>
      </w:r>
      <w:r w:rsidR="00D55F59">
        <w:rPr>
          <w:rFonts w:ascii="Times New Roman" w:hAnsi="Times New Roman"/>
          <w:sz w:val="24"/>
        </w:rPr>
        <w:t>чень аффилированных организаций</w:t>
      </w:r>
      <w:r w:rsidR="00DE7BED" w:rsidRPr="00C561F7">
        <w:rPr>
          <w:rFonts w:ascii="Times New Roman" w:hAnsi="Times New Roman"/>
          <w:sz w:val="24"/>
        </w:rPr>
        <w:t xml:space="preserve"> в 1 экз.</w:t>
      </w:r>
      <w:r w:rsidR="002C40E6" w:rsidRPr="002C40E6">
        <w:rPr>
          <w:rFonts w:ascii="Times New Roman" w:hAnsi="Times New Roman"/>
          <w:sz w:val="24"/>
        </w:rPr>
        <w:t xml:space="preserve"> (</w:t>
      </w:r>
      <w:r w:rsidR="00D54AA2" w:rsidRPr="00D54AA2">
        <w:rPr>
          <w:rFonts w:ascii="Times New Roman" w:hAnsi="Times New Roman"/>
          <w:sz w:val="24"/>
        </w:rPr>
        <w:t>Форма</w:t>
      </w:r>
      <w:r w:rsidR="002C40E6" w:rsidRPr="002C40E6">
        <w:rPr>
          <w:rFonts w:ascii="Times New Roman" w:hAnsi="Times New Roman"/>
          <w:sz w:val="24"/>
        </w:rPr>
        <w:t xml:space="preserve"> № </w:t>
      </w:r>
      <w:r w:rsidR="00D27E52">
        <w:rPr>
          <w:rFonts w:ascii="Times New Roman" w:hAnsi="Times New Roman"/>
          <w:sz w:val="24"/>
        </w:rPr>
        <w:t>5</w:t>
      </w:r>
      <w:r w:rsidR="002C40E6" w:rsidRPr="002C40E6">
        <w:rPr>
          <w:rFonts w:ascii="Times New Roman" w:hAnsi="Times New Roman"/>
          <w:sz w:val="24"/>
        </w:rPr>
        <w:t>).</w:t>
      </w:r>
    </w:p>
    <w:p w:rsidR="00923CDA" w:rsidRPr="00C561F7" w:rsidRDefault="0080562C" w:rsidP="00923CDA">
      <w:pPr>
        <w:rPr>
          <w:rFonts w:ascii="Times New Roman" w:hAnsi="Times New Roman"/>
          <w:sz w:val="24"/>
        </w:rPr>
      </w:pPr>
      <w:r>
        <w:rPr>
          <w:rFonts w:ascii="Times New Roman" w:hAnsi="Times New Roman"/>
          <w:sz w:val="24"/>
        </w:rPr>
        <w:t>7</w:t>
      </w:r>
      <w:r w:rsidR="00923CDA" w:rsidRPr="00C561F7">
        <w:rPr>
          <w:rFonts w:ascii="Times New Roman" w:hAnsi="Times New Roman"/>
          <w:sz w:val="24"/>
        </w:rPr>
        <w:t xml:space="preserve">. </w:t>
      </w:r>
      <w:r w:rsidR="00D55F59">
        <w:rPr>
          <w:rFonts w:ascii="Times New Roman" w:hAnsi="Times New Roman"/>
          <w:sz w:val="24"/>
        </w:rPr>
        <w:t>С</w:t>
      </w:r>
      <w:r w:rsidR="00923CDA" w:rsidRPr="00C561F7">
        <w:rPr>
          <w:rFonts w:ascii="Times New Roman" w:hAnsi="Times New Roman"/>
          <w:sz w:val="24"/>
        </w:rPr>
        <w:t xml:space="preserve">правка об опыте работы за последние </w:t>
      </w:r>
      <w:r w:rsidR="003057B9">
        <w:rPr>
          <w:rFonts w:ascii="Times New Roman" w:hAnsi="Times New Roman"/>
          <w:sz w:val="24"/>
        </w:rPr>
        <w:t>5 лет</w:t>
      </w:r>
      <w:r w:rsidR="00923CDA" w:rsidRPr="00C561F7">
        <w:rPr>
          <w:rFonts w:ascii="Times New Roman" w:hAnsi="Times New Roman"/>
          <w:sz w:val="24"/>
        </w:rPr>
        <w:t xml:space="preserve"> в 1 экз.</w:t>
      </w:r>
      <w:r w:rsidR="002C40E6" w:rsidRPr="002C40E6">
        <w:rPr>
          <w:rFonts w:ascii="Times New Roman" w:hAnsi="Times New Roman"/>
          <w:sz w:val="24"/>
        </w:rPr>
        <w:t xml:space="preserve"> (</w:t>
      </w:r>
      <w:r w:rsidR="00D54AA2" w:rsidRPr="00D54AA2">
        <w:rPr>
          <w:rFonts w:ascii="Times New Roman" w:hAnsi="Times New Roman"/>
          <w:sz w:val="24"/>
        </w:rPr>
        <w:t xml:space="preserve">Форма </w:t>
      </w:r>
      <w:r w:rsidR="002C40E6" w:rsidRPr="002C40E6">
        <w:rPr>
          <w:rFonts w:ascii="Times New Roman" w:hAnsi="Times New Roman"/>
          <w:sz w:val="24"/>
        </w:rPr>
        <w:t xml:space="preserve">№ </w:t>
      </w:r>
      <w:r w:rsidR="00D27E52">
        <w:rPr>
          <w:rFonts w:ascii="Times New Roman" w:hAnsi="Times New Roman"/>
          <w:sz w:val="24"/>
        </w:rPr>
        <w:t>6</w:t>
      </w:r>
      <w:r w:rsidR="002C40E6" w:rsidRPr="002C40E6">
        <w:rPr>
          <w:rFonts w:ascii="Times New Roman" w:hAnsi="Times New Roman"/>
          <w:sz w:val="24"/>
        </w:rPr>
        <w:t>).</w:t>
      </w:r>
    </w:p>
    <w:p w:rsidR="00BA2B15" w:rsidRDefault="0080562C" w:rsidP="00BA2B15">
      <w:pPr>
        <w:rPr>
          <w:rFonts w:ascii="Times New Roman" w:hAnsi="Times New Roman"/>
          <w:sz w:val="24"/>
        </w:rPr>
      </w:pPr>
      <w:r>
        <w:rPr>
          <w:rFonts w:ascii="Times New Roman" w:hAnsi="Times New Roman"/>
          <w:sz w:val="24"/>
        </w:rPr>
        <w:t>8</w:t>
      </w:r>
      <w:r w:rsidR="00BA2B15" w:rsidRPr="00C561F7">
        <w:rPr>
          <w:rFonts w:ascii="Times New Roman" w:hAnsi="Times New Roman"/>
          <w:sz w:val="24"/>
        </w:rPr>
        <w:t>. Справка о кадровых ресурсах в 1 экз.</w:t>
      </w:r>
      <w:r w:rsidR="00D27E52" w:rsidRPr="00D27E52">
        <w:t xml:space="preserve"> </w:t>
      </w:r>
      <w:r w:rsidR="00D27E52">
        <w:rPr>
          <w:rFonts w:ascii="Times New Roman" w:hAnsi="Times New Roman"/>
          <w:sz w:val="24"/>
        </w:rPr>
        <w:t>(</w:t>
      </w:r>
      <w:r w:rsidR="00D54AA2" w:rsidRPr="00D54AA2">
        <w:rPr>
          <w:rFonts w:ascii="Times New Roman" w:hAnsi="Times New Roman"/>
          <w:sz w:val="24"/>
        </w:rPr>
        <w:t xml:space="preserve">Форма </w:t>
      </w:r>
      <w:r w:rsidR="00D27E52">
        <w:rPr>
          <w:rFonts w:ascii="Times New Roman" w:hAnsi="Times New Roman"/>
          <w:sz w:val="24"/>
        </w:rPr>
        <w:t>№ 7</w:t>
      </w:r>
      <w:r w:rsidR="00D27E52" w:rsidRPr="00D27E52">
        <w:rPr>
          <w:rFonts w:ascii="Times New Roman" w:hAnsi="Times New Roman"/>
          <w:sz w:val="24"/>
        </w:rPr>
        <w:t>).</w:t>
      </w:r>
    </w:p>
    <w:p w:rsidR="00BC413E" w:rsidRDefault="0044404E" w:rsidP="00FF41DB">
      <w:pPr>
        <w:rPr>
          <w:rFonts w:ascii="Times New Roman" w:hAnsi="Times New Roman"/>
          <w:sz w:val="24"/>
        </w:rPr>
      </w:pPr>
      <w:r>
        <w:rPr>
          <w:rFonts w:ascii="Times New Roman" w:hAnsi="Times New Roman"/>
          <w:sz w:val="24"/>
        </w:rPr>
        <w:t xml:space="preserve">9. </w:t>
      </w:r>
      <w:r w:rsidR="00BC413E" w:rsidRPr="00BC413E">
        <w:rPr>
          <w:rFonts w:ascii="Times New Roman" w:hAnsi="Times New Roman"/>
          <w:sz w:val="24"/>
        </w:rPr>
        <w:t>Расчет строительства объекта</w:t>
      </w:r>
      <w:r w:rsidR="00BC413E">
        <w:rPr>
          <w:rFonts w:ascii="Times New Roman" w:hAnsi="Times New Roman"/>
          <w:sz w:val="24"/>
        </w:rPr>
        <w:t xml:space="preserve"> (Форма № 8).</w:t>
      </w:r>
    </w:p>
    <w:p w:rsidR="00F077B5" w:rsidRDefault="00BC413E" w:rsidP="00FF41DB">
      <w:pPr>
        <w:rPr>
          <w:rFonts w:ascii="Times New Roman" w:hAnsi="Times New Roman"/>
          <w:sz w:val="24"/>
        </w:rPr>
      </w:pPr>
      <w:r>
        <w:rPr>
          <w:rFonts w:ascii="Times New Roman" w:hAnsi="Times New Roman"/>
          <w:sz w:val="24"/>
        </w:rPr>
        <w:t xml:space="preserve">10. </w:t>
      </w:r>
      <w:r w:rsidRPr="00BC413E">
        <w:rPr>
          <w:rFonts w:ascii="Times New Roman" w:hAnsi="Times New Roman"/>
          <w:sz w:val="24"/>
        </w:rPr>
        <w:t xml:space="preserve"> </w:t>
      </w:r>
      <w:r w:rsidR="00F077B5" w:rsidRPr="00F077B5">
        <w:rPr>
          <w:rFonts w:ascii="Times New Roman" w:hAnsi="Times New Roman"/>
          <w:sz w:val="24"/>
        </w:rPr>
        <w:t>Методика оценки регламентов определения стоимости СМР и ПНР и авансов (Форма № 9).</w:t>
      </w:r>
    </w:p>
    <w:p w:rsidR="00FF41DB" w:rsidRPr="00FF41DB" w:rsidRDefault="00F077B5" w:rsidP="00FF41DB">
      <w:pPr>
        <w:rPr>
          <w:rFonts w:ascii="Times New Roman" w:hAnsi="Times New Roman"/>
          <w:sz w:val="24"/>
        </w:rPr>
      </w:pPr>
      <w:r>
        <w:rPr>
          <w:rFonts w:ascii="Times New Roman" w:hAnsi="Times New Roman"/>
          <w:sz w:val="24"/>
        </w:rPr>
        <w:t xml:space="preserve">11. </w:t>
      </w:r>
      <w:r w:rsidR="001E692A" w:rsidRPr="001E692A">
        <w:rPr>
          <w:rFonts w:ascii="Times New Roman" w:hAnsi="Times New Roman"/>
          <w:sz w:val="24"/>
        </w:rPr>
        <w:t>Проект №</w:t>
      </w:r>
      <w:r w:rsidR="007B45B6">
        <w:rPr>
          <w:rFonts w:ascii="Times New Roman" w:hAnsi="Times New Roman"/>
          <w:sz w:val="24"/>
        </w:rPr>
        <w:t xml:space="preserve"> </w:t>
      </w:r>
      <w:r w:rsidR="001E692A" w:rsidRPr="001E692A">
        <w:rPr>
          <w:rFonts w:ascii="Times New Roman" w:hAnsi="Times New Roman"/>
          <w:sz w:val="24"/>
        </w:rPr>
        <w:t>18824</w:t>
      </w:r>
      <w:r w:rsidR="00650DAE" w:rsidRPr="00650DAE">
        <w:rPr>
          <w:rFonts w:ascii="Times New Roman" w:hAnsi="Times New Roman"/>
          <w:kern w:val="1"/>
          <w:sz w:val="24"/>
          <w:lang w:eastAsia="ar-SA"/>
        </w:rPr>
        <w:t xml:space="preserve"> </w:t>
      </w:r>
      <w:r w:rsidR="00650DAE" w:rsidRPr="00650DAE">
        <w:rPr>
          <w:rFonts w:ascii="Times New Roman" w:hAnsi="Times New Roman"/>
          <w:sz w:val="24"/>
        </w:rPr>
        <w:t>ВОР №150,151</w:t>
      </w:r>
      <w:r w:rsidR="00FF41DB" w:rsidRPr="00FF41DB">
        <w:rPr>
          <w:rFonts w:ascii="Times New Roman" w:hAnsi="Times New Roman"/>
          <w:sz w:val="24"/>
        </w:rPr>
        <w:t>;</w:t>
      </w:r>
    </w:p>
    <w:p w:rsidR="00A7620E" w:rsidRDefault="00FF41DB" w:rsidP="007B45B6">
      <w:pPr>
        <w:rPr>
          <w:rFonts w:ascii="Times New Roman" w:hAnsi="Times New Roman"/>
          <w:bCs/>
          <w:sz w:val="24"/>
        </w:rPr>
      </w:pPr>
      <w:r>
        <w:rPr>
          <w:rFonts w:ascii="Times New Roman" w:hAnsi="Times New Roman"/>
          <w:sz w:val="24"/>
        </w:rPr>
        <w:t>1</w:t>
      </w:r>
      <w:r w:rsidR="00F077B5">
        <w:rPr>
          <w:rFonts w:ascii="Times New Roman" w:hAnsi="Times New Roman"/>
          <w:sz w:val="24"/>
        </w:rPr>
        <w:t>2</w:t>
      </w:r>
      <w:r w:rsidRPr="00FF41DB">
        <w:rPr>
          <w:rFonts w:ascii="Times New Roman" w:hAnsi="Times New Roman"/>
          <w:sz w:val="24"/>
        </w:rPr>
        <w:t>.</w:t>
      </w:r>
      <w:r>
        <w:rPr>
          <w:rFonts w:ascii="Times New Roman" w:hAnsi="Times New Roman"/>
          <w:sz w:val="24"/>
        </w:rPr>
        <w:t xml:space="preserve"> </w:t>
      </w:r>
      <w:r w:rsidR="00F077B5">
        <w:rPr>
          <w:rFonts w:ascii="Times New Roman" w:hAnsi="Times New Roman"/>
          <w:sz w:val="24"/>
        </w:rPr>
        <w:t>Ведомости объемов работ.</w:t>
      </w:r>
    </w:p>
    <w:p w:rsidR="007B45B6" w:rsidRDefault="007B45B6">
      <w:pPr>
        <w:rPr>
          <w:rFonts w:ascii="Times New Roman" w:hAnsi="Times New Roman"/>
          <w:b/>
          <w:sz w:val="24"/>
        </w:rPr>
      </w:pPr>
    </w:p>
    <w:p w:rsidR="00D11890" w:rsidRDefault="00AE32FD" w:rsidP="008A638A">
      <w:pPr>
        <w:rPr>
          <w:rFonts w:ascii="Times New Roman" w:hAnsi="Times New Roman"/>
          <w:sz w:val="24"/>
        </w:rPr>
      </w:pPr>
      <w:r w:rsidRPr="00506763">
        <w:rPr>
          <w:rFonts w:ascii="Times New Roman" w:hAnsi="Times New Roman"/>
          <w:b/>
          <w:sz w:val="24"/>
        </w:rPr>
        <w:t>Директо</w:t>
      </w:r>
      <w:r w:rsidR="00506763">
        <w:rPr>
          <w:rFonts w:ascii="Times New Roman" w:hAnsi="Times New Roman"/>
          <w:b/>
          <w:sz w:val="24"/>
        </w:rPr>
        <w:t xml:space="preserve">р по снабжению               </w:t>
      </w:r>
      <w:r w:rsidR="00506763">
        <w:rPr>
          <w:rFonts w:ascii="Times New Roman" w:hAnsi="Times New Roman"/>
          <w:b/>
          <w:sz w:val="24"/>
        </w:rPr>
        <w:tab/>
      </w:r>
      <w:r w:rsidR="00506763">
        <w:rPr>
          <w:rFonts w:ascii="Times New Roman" w:hAnsi="Times New Roman"/>
          <w:b/>
          <w:sz w:val="24"/>
        </w:rPr>
        <w:tab/>
      </w:r>
      <w:r w:rsidRPr="00506763">
        <w:rPr>
          <w:rFonts w:ascii="Times New Roman" w:hAnsi="Times New Roman"/>
          <w:b/>
          <w:sz w:val="24"/>
        </w:rPr>
        <w:t xml:space="preserve"> ____________________    </w:t>
      </w:r>
      <w:r w:rsidR="002D24C1">
        <w:rPr>
          <w:rFonts w:ascii="Times New Roman" w:hAnsi="Times New Roman"/>
          <w:b/>
          <w:sz w:val="24"/>
        </w:rPr>
        <w:t>Д.Ю.Уржумов</w:t>
      </w:r>
    </w:p>
    <w:sectPr w:rsidR="00D11890" w:rsidSect="008A638A">
      <w:footerReference w:type="default" r:id="rId11"/>
      <w:pgSz w:w="11906" w:h="16838"/>
      <w:pgMar w:top="851" w:right="567"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0C29" w:rsidRDefault="00C80C29" w:rsidP="00FB07D9">
      <w:pPr>
        <w:spacing w:before="0"/>
      </w:pPr>
      <w:r>
        <w:separator/>
      </w:r>
    </w:p>
  </w:endnote>
  <w:endnote w:type="continuationSeparator" w:id="0">
    <w:p w:rsidR="00C80C29" w:rsidRDefault="00C80C29"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0C29" w:rsidRDefault="00C80C29">
    <w:pPr>
      <w:pStyle w:val="af4"/>
      <w:jc w:val="right"/>
    </w:pPr>
    <w:r>
      <w:fldChar w:fldCharType="begin"/>
    </w:r>
    <w:r>
      <w:instrText xml:space="preserve"> PAGE   \* MERGEFORMAT </w:instrText>
    </w:r>
    <w:r>
      <w:fldChar w:fldCharType="separate"/>
    </w:r>
    <w:r w:rsidR="008A638A">
      <w:rPr>
        <w:noProof/>
      </w:rPr>
      <w:t>5</w:t>
    </w:r>
    <w:r>
      <w:rPr>
        <w:noProof/>
      </w:rPr>
      <w:fldChar w:fldCharType="end"/>
    </w:r>
  </w:p>
  <w:p w:rsidR="00C80C29" w:rsidRDefault="00C80C29">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0C29" w:rsidRDefault="00C80C29" w:rsidP="00FB07D9">
      <w:pPr>
        <w:spacing w:before="0"/>
      </w:pPr>
      <w:r>
        <w:separator/>
      </w:r>
    </w:p>
  </w:footnote>
  <w:footnote w:type="continuationSeparator" w:id="0">
    <w:p w:rsidR="00C80C29" w:rsidRDefault="00C80C29"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67709F7"/>
    <w:multiLevelType w:val="hybridMultilevel"/>
    <w:tmpl w:val="73A4B6AC"/>
    <w:lvl w:ilvl="0" w:tplc="121C0FFC">
      <w:start w:val="2"/>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nsid w:val="27ED5FF0"/>
    <w:multiLevelType w:val="hybridMultilevel"/>
    <w:tmpl w:val="72F2431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C957E1D"/>
    <w:multiLevelType w:val="multilevel"/>
    <w:tmpl w:val="CB644FB6"/>
    <w:lvl w:ilvl="0">
      <w:start w:val="5"/>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4FD5971"/>
    <w:multiLevelType w:val="hybridMultilevel"/>
    <w:tmpl w:val="114E54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nsid w:val="5C351CAB"/>
    <w:multiLevelType w:val="hybridMultilevel"/>
    <w:tmpl w:val="F1585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FC25213"/>
    <w:multiLevelType w:val="hybridMultilevel"/>
    <w:tmpl w:val="AC2A7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nsid w:val="790452B9"/>
    <w:multiLevelType w:val="hybridMultilevel"/>
    <w:tmpl w:val="432C5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A433822"/>
    <w:multiLevelType w:val="hybridMultilevel"/>
    <w:tmpl w:val="D1CC0290"/>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8"/>
  </w:num>
  <w:num w:numId="2">
    <w:abstractNumId w:val="21"/>
  </w:num>
  <w:num w:numId="3">
    <w:abstractNumId w:val="0"/>
  </w:num>
  <w:num w:numId="4">
    <w:abstractNumId w:val="17"/>
  </w:num>
  <w:num w:numId="5">
    <w:abstractNumId w:val="14"/>
  </w:num>
  <w:num w:numId="6">
    <w:abstractNumId w:val="24"/>
  </w:num>
  <w:num w:numId="7">
    <w:abstractNumId w:val="8"/>
  </w:num>
  <w:num w:numId="8">
    <w:abstractNumId w:val="15"/>
  </w:num>
  <w:num w:numId="9">
    <w:abstractNumId w:val="2"/>
  </w:num>
  <w:num w:numId="10">
    <w:abstractNumId w:val="19"/>
  </w:num>
  <w:num w:numId="11">
    <w:abstractNumId w:val="16"/>
  </w:num>
  <w:num w:numId="12">
    <w:abstractNumId w:val="12"/>
  </w:num>
  <w:num w:numId="13">
    <w:abstractNumId w:val="13"/>
  </w:num>
  <w:num w:numId="14">
    <w:abstractNumId w:val="22"/>
  </w:num>
  <w:num w:numId="15">
    <w:abstractNumId w:val="11"/>
  </w:num>
  <w:num w:numId="16">
    <w:abstractNumId w:val="10"/>
  </w:num>
  <w:num w:numId="17">
    <w:abstractNumId w:val="3"/>
  </w:num>
  <w:num w:numId="18">
    <w:abstractNumId w:val="20"/>
  </w:num>
  <w:num w:numId="19">
    <w:abstractNumId w:val="23"/>
  </w:num>
  <w:num w:numId="20">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27B"/>
    <w:rsid w:val="0000497D"/>
    <w:rsid w:val="00004A95"/>
    <w:rsid w:val="00005C73"/>
    <w:rsid w:val="000065E0"/>
    <w:rsid w:val="00007D71"/>
    <w:rsid w:val="000100CD"/>
    <w:rsid w:val="00010523"/>
    <w:rsid w:val="00010CB6"/>
    <w:rsid w:val="000112DE"/>
    <w:rsid w:val="0001232E"/>
    <w:rsid w:val="00012425"/>
    <w:rsid w:val="00012836"/>
    <w:rsid w:val="00012C5E"/>
    <w:rsid w:val="000132DD"/>
    <w:rsid w:val="00013910"/>
    <w:rsid w:val="00013A04"/>
    <w:rsid w:val="00013C1F"/>
    <w:rsid w:val="00013D9A"/>
    <w:rsid w:val="00013F19"/>
    <w:rsid w:val="00013F9A"/>
    <w:rsid w:val="000150BC"/>
    <w:rsid w:val="00015591"/>
    <w:rsid w:val="00015CA1"/>
    <w:rsid w:val="00016D73"/>
    <w:rsid w:val="00017FDB"/>
    <w:rsid w:val="000204B3"/>
    <w:rsid w:val="0002060D"/>
    <w:rsid w:val="00020C97"/>
    <w:rsid w:val="000210B5"/>
    <w:rsid w:val="000218EC"/>
    <w:rsid w:val="00022355"/>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54E"/>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2A25"/>
    <w:rsid w:val="0005340C"/>
    <w:rsid w:val="00053B11"/>
    <w:rsid w:val="00053E31"/>
    <w:rsid w:val="00054266"/>
    <w:rsid w:val="00054552"/>
    <w:rsid w:val="000545B1"/>
    <w:rsid w:val="0005475A"/>
    <w:rsid w:val="00054B55"/>
    <w:rsid w:val="00054FE0"/>
    <w:rsid w:val="0005545E"/>
    <w:rsid w:val="00055787"/>
    <w:rsid w:val="00056783"/>
    <w:rsid w:val="00056A01"/>
    <w:rsid w:val="00056DE0"/>
    <w:rsid w:val="00056E62"/>
    <w:rsid w:val="00057445"/>
    <w:rsid w:val="000578DE"/>
    <w:rsid w:val="00060AF9"/>
    <w:rsid w:val="00060C6B"/>
    <w:rsid w:val="00060F9A"/>
    <w:rsid w:val="000614D7"/>
    <w:rsid w:val="00061826"/>
    <w:rsid w:val="00061B41"/>
    <w:rsid w:val="00062453"/>
    <w:rsid w:val="00062753"/>
    <w:rsid w:val="00062D4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63"/>
    <w:rsid w:val="000907C8"/>
    <w:rsid w:val="00090DFF"/>
    <w:rsid w:val="000916B7"/>
    <w:rsid w:val="00091C3B"/>
    <w:rsid w:val="0009222C"/>
    <w:rsid w:val="0009227B"/>
    <w:rsid w:val="0009273F"/>
    <w:rsid w:val="00092941"/>
    <w:rsid w:val="00092F51"/>
    <w:rsid w:val="00093993"/>
    <w:rsid w:val="00093D58"/>
    <w:rsid w:val="000944D8"/>
    <w:rsid w:val="00094FD3"/>
    <w:rsid w:val="00095235"/>
    <w:rsid w:val="000959C0"/>
    <w:rsid w:val="00096932"/>
    <w:rsid w:val="00096A5A"/>
    <w:rsid w:val="00096B18"/>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231"/>
    <w:rsid w:val="000A3520"/>
    <w:rsid w:val="000A3CC2"/>
    <w:rsid w:val="000A474D"/>
    <w:rsid w:val="000A4BA3"/>
    <w:rsid w:val="000A4D01"/>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521"/>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2EB6"/>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1005BA"/>
    <w:rsid w:val="00101C20"/>
    <w:rsid w:val="001020B2"/>
    <w:rsid w:val="00102FDF"/>
    <w:rsid w:val="00103462"/>
    <w:rsid w:val="00103A2C"/>
    <w:rsid w:val="00103C2A"/>
    <w:rsid w:val="00103F6F"/>
    <w:rsid w:val="00103F8F"/>
    <w:rsid w:val="00104229"/>
    <w:rsid w:val="00104FFB"/>
    <w:rsid w:val="0010546B"/>
    <w:rsid w:val="001058E7"/>
    <w:rsid w:val="00105A24"/>
    <w:rsid w:val="00105E2F"/>
    <w:rsid w:val="00106251"/>
    <w:rsid w:val="001063AC"/>
    <w:rsid w:val="00107E19"/>
    <w:rsid w:val="0011018B"/>
    <w:rsid w:val="001103D2"/>
    <w:rsid w:val="001104DB"/>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899"/>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85E"/>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54"/>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1F6"/>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4AC"/>
    <w:rsid w:val="001857EB"/>
    <w:rsid w:val="001859F5"/>
    <w:rsid w:val="00186AEA"/>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195"/>
    <w:rsid w:val="00197290"/>
    <w:rsid w:val="001973E0"/>
    <w:rsid w:val="001975E2"/>
    <w:rsid w:val="001A005B"/>
    <w:rsid w:val="001A016E"/>
    <w:rsid w:val="001A01AC"/>
    <w:rsid w:val="001A01E5"/>
    <w:rsid w:val="001A0286"/>
    <w:rsid w:val="001A0AFE"/>
    <w:rsid w:val="001A1F9A"/>
    <w:rsid w:val="001A1FF6"/>
    <w:rsid w:val="001A2468"/>
    <w:rsid w:val="001A2CC2"/>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A7CAC"/>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583"/>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692A"/>
    <w:rsid w:val="001E714A"/>
    <w:rsid w:val="001E7EC6"/>
    <w:rsid w:val="001F0120"/>
    <w:rsid w:val="001F0808"/>
    <w:rsid w:val="001F0A85"/>
    <w:rsid w:val="001F0EA7"/>
    <w:rsid w:val="001F0F11"/>
    <w:rsid w:val="001F1A52"/>
    <w:rsid w:val="001F1A66"/>
    <w:rsid w:val="001F2367"/>
    <w:rsid w:val="001F270C"/>
    <w:rsid w:val="001F291C"/>
    <w:rsid w:val="001F3D14"/>
    <w:rsid w:val="001F47C3"/>
    <w:rsid w:val="001F5679"/>
    <w:rsid w:val="001F5DCC"/>
    <w:rsid w:val="001F6A72"/>
    <w:rsid w:val="001F7778"/>
    <w:rsid w:val="00200219"/>
    <w:rsid w:val="00200485"/>
    <w:rsid w:val="00200A79"/>
    <w:rsid w:val="00200F73"/>
    <w:rsid w:val="00201076"/>
    <w:rsid w:val="00201A00"/>
    <w:rsid w:val="00202208"/>
    <w:rsid w:val="0020257B"/>
    <w:rsid w:val="00202B3D"/>
    <w:rsid w:val="00202FDA"/>
    <w:rsid w:val="00203614"/>
    <w:rsid w:val="002038DA"/>
    <w:rsid w:val="00204790"/>
    <w:rsid w:val="002051FE"/>
    <w:rsid w:val="002058F9"/>
    <w:rsid w:val="00205938"/>
    <w:rsid w:val="00206687"/>
    <w:rsid w:val="00206847"/>
    <w:rsid w:val="0020699E"/>
    <w:rsid w:val="00206BF1"/>
    <w:rsid w:val="00206DDB"/>
    <w:rsid w:val="00207010"/>
    <w:rsid w:val="0020734A"/>
    <w:rsid w:val="00207894"/>
    <w:rsid w:val="0020793C"/>
    <w:rsid w:val="00207D6E"/>
    <w:rsid w:val="00207DC6"/>
    <w:rsid w:val="00207EF2"/>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51CB"/>
    <w:rsid w:val="00215857"/>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CE"/>
    <w:rsid w:val="0024029B"/>
    <w:rsid w:val="00240E44"/>
    <w:rsid w:val="00240F99"/>
    <w:rsid w:val="0024114D"/>
    <w:rsid w:val="00241462"/>
    <w:rsid w:val="002419AE"/>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330"/>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A27"/>
    <w:rsid w:val="00271FB3"/>
    <w:rsid w:val="0027203E"/>
    <w:rsid w:val="00272CC6"/>
    <w:rsid w:val="00273061"/>
    <w:rsid w:val="002739A5"/>
    <w:rsid w:val="00273A28"/>
    <w:rsid w:val="002741DF"/>
    <w:rsid w:val="0027438C"/>
    <w:rsid w:val="00274626"/>
    <w:rsid w:val="00274FCF"/>
    <w:rsid w:val="002750AA"/>
    <w:rsid w:val="00275941"/>
    <w:rsid w:val="00275E2D"/>
    <w:rsid w:val="00275FE1"/>
    <w:rsid w:val="002775A6"/>
    <w:rsid w:val="00277677"/>
    <w:rsid w:val="002776AC"/>
    <w:rsid w:val="00277991"/>
    <w:rsid w:val="00277C11"/>
    <w:rsid w:val="0028006F"/>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81F"/>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478"/>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4C96"/>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4C1"/>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C9B"/>
    <w:rsid w:val="002D7DEE"/>
    <w:rsid w:val="002D7FA1"/>
    <w:rsid w:val="002E09B1"/>
    <w:rsid w:val="002E0D63"/>
    <w:rsid w:val="002E1087"/>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0F68"/>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A24"/>
    <w:rsid w:val="00301188"/>
    <w:rsid w:val="00301239"/>
    <w:rsid w:val="00301259"/>
    <w:rsid w:val="00301CB5"/>
    <w:rsid w:val="00303274"/>
    <w:rsid w:val="0030409E"/>
    <w:rsid w:val="00304239"/>
    <w:rsid w:val="0030438F"/>
    <w:rsid w:val="0030544E"/>
    <w:rsid w:val="003057B9"/>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17BAB"/>
    <w:rsid w:val="003200CC"/>
    <w:rsid w:val="003205C0"/>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C"/>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5ED1"/>
    <w:rsid w:val="0036605F"/>
    <w:rsid w:val="00366082"/>
    <w:rsid w:val="00366138"/>
    <w:rsid w:val="0036648F"/>
    <w:rsid w:val="003674F5"/>
    <w:rsid w:val="0036766D"/>
    <w:rsid w:val="00367733"/>
    <w:rsid w:val="003678BB"/>
    <w:rsid w:val="003678CE"/>
    <w:rsid w:val="003679E5"/>
    <w:rsid w:val="00367B64"/>
    <w:rsid w:val="00367B89"/>
    <w:rsid w:val="00367B8E"/>
    <w:rsid w:val="00367CD6"/>
    <w:rsid w:val="00367E4E"/>
    <w:rsid w:val="00370120"/>
    <w:rsid w:val="003714EB"/>
    <w:rsid w:val="00371551"/>
    <w:rsid w:val="0037183C"/>
    <w:rsid w:val="00371D7B"/>
    <w:rsid w:val="00371F55"/>
    <w:rsid w:val="003724C6"/>
    <w:rsid w:val="00372807"/>
    <w:rsid w:val="00372C15"/>
    <w:rsid w:val="0037327E"/>
    <w:rsid w:val="003737FB"/>
    <w:rsid w:val="00373B6C"/>
    <w:rsid w:val="00373D4C"/>
    <w:rsid w:val="0037453A"/>
    <w:rsid w:val="003748AC"/>
    <w:rsid w:val="00374E14"/>
    <w:rsid w:val="00375714"/>
    <w:rsid w:val="00375B2C"/>
    <w:rsid w:val="00376821"/>
    <w:rsid w:val="003768BB"/>
    <w:rsid w:val="0037700D"/>
    <w:rsid w:val="00377C9E"/>
    <w:rsid w:val="003804C0"/>
    <w:rsid w:val="003806BC"/>
    <w:rsid w:val="00380833"/>
    <w:rsid w:val="003811EC"/>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4DEF"/>
    <w:rsid w:val="003951DB"/>
    <w:rsid w:val="00396671"/>
    <w:rsid w:val="00396A0E"/>
    <w:rsid w:val="0039709B"/>
    <w:rsid w:val="0039710F"/>
    <w:rsid w:val="003971E9"/>
    <w:rsid w:val="00397A7E"/>
    <w:rsid w:val="00397ABB"/>
    <w:rsid w:val="003A025C"/>
    <w:rsid w:val="003A04A6"/>
    <w:rsid w:val="003A04C6"/>
    <w:rsid w:val="003A06D7"/>
    <w:rsid w:val="003A06F0"/>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4FA1"/>
    <w:rsid w:val="003A54F0"/>
    <w:rsid w:val="003A56DA"/>
    <w:rsid w:val="003A5BF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A5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181"/>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304"/>
    <w:rsid w:val="003D1425"/>
    <w:rsid w:val="003D14C6"/>
    <w:rsid w:val="003D1A44"/>
    <w:rsid w:val="003D1CCA"/>
    <w:rsid w:val="003D1FB8"/>
    <w:rsid w:val="003D27D6"/>
    <w:rsid w:val="003D28C0"/>
    <w:rsid w:val="003D32B9"/>
    <w:rsid w:val="003D33A7"/>
    <w:rsid w:val="003D4346"/>
    <w:rsid w:val="003D4598"/>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EE4"/>
    <w:rsid w:val="003E6F95"/>
    <w:rsid w:val="003E7193"/>
    <w:rsid w:val="003E73E2"/>
    <w:rsid w:val="003E78A1"/>
    <w:rsid w:val="003E7D5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3F7C46"/>
    <w:rsid w:val="004001B1"/>
    <w:rsid w:val="004004E2"/>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80"/>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00"/>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EDE"/>
    <w:rsid w:val="00473EE1"/>
    <w:rsid w:val="00474634"/>
    <w:rsid w:val="00474BC3"/>
    <w:rsid w:val="00474BEC"/>
    <w:rsid w:val="004751AF"/>
    <w:rsid w:val="00475520"/>
    <w:rsid w:val="004764E9"/>
    <w:rsid w:val="004771A8"/>
    <w:rsid w:val="0047728E"/>
    <w:rsid w:val="00477FC6"/>
    <w:rsid w:val="0048023C"/>
    <w:rsid w:val="00480ED9"/>
    <w:rsid w:val="00481485"/>
    <w:rsid w:val="00481BAB"/>
    <w:rsid w:val="00482143"/>
    <w:rsid w:val="00482FA2"/>
    <w:rsid w:val="0048315E"/>
    <w:rsid w:val="00483F34"/>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34D"/>
    <w:rsid w:val="00494509"/>
    <w:rsid w:val="0049473F"/>
    <w:rsid w:val="00494D71"/>
    <w:rsid w:val="00494DED"/>
    <w:rsid w:val="00494FB1"/>
    <w:rsid w:val="00495409"/>
    <w:rsid w:val="00495AE5"/>
    <w:rsid w:val="0049634D"/>
    <w:rsid w:val="00496399"/>
    <w:rsid w:val="0049639D"/>
    <w:rsid w:val="00497018"/>
    <w:rsid w:val="00497107"/>
    <w:rsid w:val="00497578"/>
    <w:rsid w:val="004975EB"/>
    <w:rsid w:val="004A0225"/>
    <w:rsid w:val="004A02B7"/>
    <w:rsid w:val="004A053F"/>
    <w:rsid w:val="004A0D0B"/>
    <w:rsid w:val="004A0ED7"/>
    <w:rsid w:val="004A12BF"/>
    <w:rsid w:val="004A131A"/>
    <w:rsid w:val="004A13E0"/>
    <w:rsid w:val="004A20C9"/>
    <w:rsid w:val="004A25A5"/>
    <w:rsid w:val="004A286B"/>
    <w:rsid w:val="004A2F75"/>
    <w:rsid w:val="004A37AF"/>
    <w:rsid w:val="004A3FF6"/>
    <w:rsid w:val="004A41DD"/>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267"/>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164"/>
    <w:rsid w:val="004D4838"/>
    <w:rsid w:val="004D53B3"/>
    <w:rsid w:val="004D544C"/>
    <w:rsid w:val="004D5685"/>
    <w:rsid w:val="004D5908"/>
    <w:rsid w:val="004D5CA3"/>
    <w:rsid w:val="004D65E7"/>
    <w:rsid w:val="004D6E0E"/>
    <w:rsid w:val="004D6F67"/>
    <w:rsid w:val="004D745A"/>
    <w:rsid w:val="004D7D15"/>
    <w:rsid w:val="004D7DA3"/>
    <w:rsid w:val="004E0156"/>
    <w:rsid w:val="004E03ED"/>
    <w:rsid w:val="004E04C6"/>
    <w:rsid w:val="004E08B0"/>
    <w:rsid w:val="004E08C5"/>
    <w:rsid w:val="004E0C37"/>
    <w:rsid w:val="004E0F1C"/>
    <w:rsid w:val="004E170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0F15"/>
    <w:rsid w:val="004F1511"/>
    <w:rsid w:val="004F157A"/>
    <w:rsid w:val="004F1599"/>
    <w:rsid w:val="004F162A"/>
    <w:rsid w:val="004F17BB"/>
    <w:rsid w:val="004F1ABB"/>
    <w:rsid w:val="004F1C3E"/>
    <w:rsid w:val="004F1D74"/>
    <w:rsid w:val="004F241D"/>
    <w:rsid w:val="004F2C73"/>
    <w:rsid w:val="004F35AB"/>
    <w:rsid w:val="004F3835"/>
    <w:rsid w:val="004F3973"/>
    <w:rsid w:val="004F3F95"/>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FE"/>
    <w:rsid w:val="00510FDC"/>
    <w:rsid w:val="00510FFB"/>
    <w:rsid w:val="005118A4"/>
    <w:rsid w:val="00511957"/>
    <w:rsid w:val="00511F8A"/>
    <w:rsid w:val="00513045"/>
    <w:rsid w:val="0051332D"/>
    <w:rsid w:val="00513810"/>
    <w:rsid w:val="005139ED"/>
    <w:rsid w:val="00514119"/>
    <w:rsid w:val="0051432E"/>
    <w:rsid w:val="005148D6"/>
    <w:rsid w:val="00514D21"/>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28"/>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1C5D"/>
    <w:rsid w:val="00532122"/>
    <w:rsid w:val="00532547"/>
    <w:rsid w:val="00532818"/>
    <w:rsid w:val="00532AE0"/>
    <w:rsid w:val="005335D5"/>
    <w:rsid w:val="00533618"/>
    <w:rsid w:val="00533C39"/>
    <w:rsid w:val="00534753"/>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30"/>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65EE"/>
    <w:rsid w:val="00566BF3"/>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88"/>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130"/>
    <w:rsid w:val="00586A02"/>
    <w:rsid w:val="005872EB"/>
    <w:rsid w:val="00587588"/>
    <w:rsid w:val="00590659"/>
    <w:rsid w:val="0059130C"/>
    <w:rsid w:val="00591BCE"/>
    <w:rsid w:val="00591BE0"/>
    <w:rsid w:val="0059207C"/>
    <w:rsid w:val="00592B5E"/>
    <w:rsid w:val="00592BF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671"/>
    <w:rsid w:val="005A2D66"/>
    <w:rsid w:val="005A31D0"/>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0FC8"/>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80D"/>
    <w:rsid w:val="005D3821"/>
    <w:rsid w:val="005D3B12"/>
    <w:rsid w:val="005D406B"/>
    <w:rsid w:val="005D41B2"/>
    <w:rsid w:val="005D4837"/>
    <w:rsid w:val="005D525D"/>
    <w:rsid w:val="005D53D4"/>
    <w:rsid w:val="005D57A7"/>
    <w:rsid w:val="005D57DA"/>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1B8"/>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077E"/>
    <w:rsid w:val="005F08BB"/>
    <w:rsid w:val="005F1860"/>
    <w:rsid w:val="005F1AA2"/>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59"/>
    <w:rsid w:val="00601797"/>
    <w:rsid w:val="006017FE"/>
    <w:rsid w:val="00601DD7"/>
    <w:rsid w:val="00601E60"/>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379"/>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887"/>
    <w:rsid w:val="00624EF9"/>
    <w:rsid w:val="0062509F"/>
    <w:rsid w:val="0062518C"/>
    <w:rsid w:val="0062550E"/>
    <w:rsid w:val="006255AF"/>
    <w:rsid w:val="00625610"/>
    <w:rsid w:val="00625622"/>
    <w:rsid w:val="0062572D"/>
    <w:rsid w:val="00626088"/>
    <w:rsid w:val="006272CA"/>
    <w:rsid w:val="0062732A"/>
    <w:rsid w:val="006274CC"/>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DAE"/>
    <w:rsid w:val="00650E4D"/>
    <w:rsid w:val="00651CAB"/>
    <w:rsid w:val="00651DCF"/>
    <w:rsid w:val="00651F8A"/>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0FEA"/>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88B"/>
    <w:rsid w:val="00693B99"/>
    <w:rsid w:val="00693EEF"/>
    <w:rsid w:val="00693FAE"/>
    <w:rsid w:val="006947CA"/>
    <w:rsid w:val="00694B1C"/>
    <w:rsid w:val="00694C04"/>
    <w:rsid w:val="0069615B"/>
    <w:rsid w:val="00696A78"/>
    <w:rsid w:val="00696AF0"/>
    <w:rsid w:val="00697012"/>
    <w:rsid w:val="00697072"/>
    <w:rsid w:val="00697783"/>
    <w:rsid w:val="00697D08"/>
    <w:rsid w:val="00697DC0"/>
    <w:rsid w:val="006A01CD"/>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CEA"/>
    <w:rsid w:val="006B6F13"/>
    <w:rsid w:val="006B7726"/>
    <w:rsid w:val="006B7C30"/>
    <w:rsid w:val="006C00A3"/>
    <w:rsid w:val="006C0407"/>
    <w:rsid w:val="006C04DF"/>
    <w:rsid w:val="006C094E"/>
    <w:rsid w:val="006C09C2"/>
    <w:rsid w:val="006C0DF3"/>
    <w:rsid w:val="006C0E2B"/>
    <w:rsid w:val="006C1108"/>
    <w:rsid w:val="006C199B"/>
    <w:rsid w:val="006C33A3"/>
    <w:rsid w:val="006C352C"/>
    <w:rsid w:val="006C35E0"/>
    <w:rsid w:val="006C39D9"/>
    <w:rsid w:val="006C3EB8"/>
    <w:rsid w:val="006C4584"/>
    <w:rsid w:val="006C546C"/>
    <w:rsid w:val="006C5926"/>
    <w:rsid w:val="006C59B3"/>
    <w:rsid w:val="006C5AC7"/>
    <w:rsid w:val="006C6297"/>
    <w:rsid w:val="006C64F3"/>
    <w:rsid w:val="006C6A84"/>
    <w:rsid w:val="006C6C05"/>
    <w:rsid w:val="006C6E4A"/>
    <w:rsid w:val="006C736C"/>
    <w:rsid w:val="006C7409"/>
    <w:rsid w:val="006C7864"/>
    <w:rsid w:val="006C7A9B"/>
    <w:rsid w:val="006C7D32"/>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665D"/>
    <w:rsid w:val="006E6B5B"/>
    <w:rsid w:val="006E71F2"/>
    <w:rsid w:val="006E71FC"/>
    <w:rsid w:val="006E7336"/>
    <w:rsid w:val="006E7B1E"/>
    <w:rsid w:val="006E7C64"/>
    <w:rsid w:val="006E7CBF"/>
    <w:rsid w:val="006F042B"/>
    <w:rsid w:val="006F079E"/>
    <w:rsid w:val="006F12DC"/>
    <w:rsid w:val="006F1363"/>
    <w:rsid w:val="006F1440"/>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4BF"/>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071F"/>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EAB"/>
    <w:rsid w:val="00741793"/>
    <w:rsid w:val="00741F6B"/>
    <w:rsid w:val="007425C9"/>
    <w:rsid w:val="007426C4"/>
    <w:rsid w:val="007430DB"/>
    <w:rsid w:val="007431E9"/>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A66"/>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E9A"/>
    <w:rsid w:val="00762020"/>
    <w:rsid w:val="0076282C"/>
    <w:rsid w:val="00763960"/>
    <w:rsid w:val="00763A2B"/>
    <w:rsid w:val="00763AF5"/>
    <w:rsid w:val="00763BE4"/>
    <w:rsid w:val="00763D44"/>
    <w:rsid w:val="00764501"/>
    <w:rsid w:val="007646EA"/>
    <w:rsid w:val="00764BEF"/>
    <w:rsid w:val="007652FF"/>
    <w:rsid w:val="00765595"/>
    <w:rsid w:val="00765A80"/>
    <w:rsid w:val="00765CD1"/>
    <w:rsid w:val="00766968"/>
    <w:rsid w:val="00766AF1"/>
    <w:rsid w:val="00766B9F"/>
    <w:rsid w:val="00766DC6"/>
    <w:rsid w:val="007671D8"/>
    <w:rsid w:val="00767394"/>
    <w:rsid w:val="007673C6"/>
    <w:rsid w:val="007674F5"/>
    <w:rsid w:val="00767529"/>
    <w:rsid w:val="00767AB0"/>
    <w:rsid w:val="0077021D"/>
    <w:rsid w:val="00770363"/>
    <w:rsid w:val="00770C2E"/>
    <w:rsid w:val="007711CF"/>
    <w:rsid w:val="0077163B"/>
    <w:rsid w:val="00771BED"/>
    <w:rsid w:val="00771D31"/>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12F"/>
    <w:rsid w:val="0078156D"/>
    <w:rsid w:val="007816AE"/>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030"/>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523"/>
    <w:rsid w:val="007A5933"/>
    <w:rsid w:val="007A6351"/>
    <w:rsid w:val="007A68A1"/>
    <w:rsid w:val="007A6CA0"/>
    <w:rsid w:val="007A792E"/>
    <w:rsid w:val="007B044E"/>
    <w:rsid w:val="007B062A"/>
    <w:rsid w:val="007B096F"/>
    <w:rsid w:val="007B0CBB"/>
    <w:rsid w:val="007B13EC"/>
    <w:rsid w:val="007B1BBA"/>
    <w:rsid w:val="007B1CCF"/>
    <w:rsid w:val="007B1EF2"/>
    <w:rsid w:val="007B2A4C"/>
    <w:rsid w:val="007B2D31"/>
    <w:rsid w:val="007B2FCC"/>
    <w:rsid w:val="007B33AE"/>
    <w:rsid w:val="007B44CA"/>
    <w:rsid w:val="007B45B6"/>
    <w:rsid w:val="007B462B"/>
    <w:rsid w:val="007B48C1"/>
    <w:rsid w:val="007B5255"/>
    <w:rsid w:val="007B5604"/>
    <w:rsid w:val="007B56F2"/>
    <w:rsid w:val="007B5AF6"/>
    <w:rsid w:val="007B6100"/>
    <w:rsid w:val="007B6705"/>
    <w:rsid w:val="007B676C"/>
    <w:rsid w:val="007B692C"/>
    <w:rsid w:val="007B72DF"/>
    <w:rsid w:val="007B7F56"/>
    <w:rsid w:val="007C044B"/>
    <w:rsid w:val="007C05D5"/>
    <w:rsid w:val="007C09F4"/>
    <w:rsid w:val="007C1264"/>
    <w:rsid w:val="007C15CB"/>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049"/>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B70"/>
    <w:rsid w:val="007F4E9D"/>
    <w:rsid w:val="007F5351"/>
    <w:rsid w:val="007F588A"/>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48"/>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E4A"/>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754"/>
    <w:rsid w:val="00815CB1"/>
    <w:rsid w:val="0081704E"/>
    <w:rsid w:val="00817A4A"/>
    <w:rsid w:val="00820050"/>
    <w:rsid w:val="008200CA"/>
    <w:rsid w:val="0082034C"/>
    <w:rsid w:val="008204EC"/>
    <w:rsid w:val="0082130E"/>
    <w:rsid w:val="00821C19"/>
    <w:rsid w:val="0082220D"/>
    <w:rsid w:val="008228D3"/>
    <w:rsid w:val="00822B13"/>
    <w:rsid w:val="00822BF6"/>
    <w:rsid w:val="0082391E"/>
    <w:rsid w:val="00824194"/>
    <w:rsid w:val="0082495A"/>
    <w:rsid w:val="00824DA3"/>
    <w:rsid w:val="00824E1F"/>
    <w:rsid w:val="00825014"/>
    <w:rsid w:val="008250A0"/>
    <w:rsid w:val="00825964"/>
    <w:rsid w:val="00825AC8"/>
    <w:rsid w:val="00826216"/>
    <w:rsid w:val="00826E5E"/>
    <w:rsid w:val="0082735D"/>
    <w:rsid w:val="0083000C"/>
    <w:rsid w:val="00830D60"/>
    <w:rsid w:val="008310C7"/>
    <w:rsid w:val="008314CD"/>
    <w:rsid w:val="00831777"/>
    <w:rsid w:val="00831B43"/>
    <w:rsid w:val="00831EF2"/>
    <w:rsid w:val="00832103"/>
    <w:rsid w:val="008324F0"/>
    <w:rsid w:val="00832DD0"/>
    <w:rsid w:val="00832EE7"/>
    <w:rsid w:val="00833039"/>
    <w:rsid w:val="008330AA"/>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99"/>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20C"/>
    <w:rsid w:val="00860692"/>
    <w:rsid w:val="00860C7A"/>
    <w:rsid w:val="008619A0"/>
    <w:rsid w:val="00861D31"/>
    <w:rsid w:val="00861E4E"/>
    <w:rsid w:val="00861E71"/>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E21"/>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2D9"/>
    <w:rsid w:val="0088678C"/>
    <w:rsid w:val="008878F7"/>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668"/>
    <w:rsid w:val="008A095F"/>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38A"/>
    <w:rsid w:val="008A640C"/>
    <w:rsid w:val="008A6442"/>
    <w:rsid w:val="008A694D"/>
    <w:rsid w:val="008A6B78"/>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A5D"/>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2A"/>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97C"/>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189E"/>
    <w:rsid w:val="00941B45"/>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025"/>
    <w:rsid w:val="009531F8"/>
    <w:rsid w:val="00953AF5"/>
    <w:rsid w:val="0095415A"/>
    <w:rsid w:val="00954537"/>
    <w:rsid w:val="009559FB"/>
    <w:rsid w:val="009561EA"/>
    <w:rsid w:val="009562E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DC"/>
    <w:rsid w:val="009656EC"/>
    <w:rsid w:val="009660B1"/>
    <w:rsid w:val="00966B79"/>
    <w:rsid w:val="009670E5"/>
    <w:rsid w:val="0096713A"/>
    <w:rsid w:val="0096730A"/>
    <w:rsid w:val="00967707"/>
    <w:rsid w:val="00967A0E"/>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58C"/>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084"/>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C3A"/>
    <w:rsid w:val="009C0C79"/>
    <w:rsid w:val="009C0DEE"/>
    <w:rsid w:val="009C0EC5"/>
    <w:rsid w:val="009C2122"/>
    <w:rsid w:val="009C21B4"/>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555"/>
    <w:rsid w:val="009D0BEA"/>
    <w:rsid w:val="009D0D43"/>
    <w:rsid w:val="009D135D"/>
    <w:rsid w:val="009D1D55"/>
    <w:rsid w:val="009D1EFC"/>
    <w:rsid w:val="009D2459"/>
    <w:rsid w:val="009D287C"/>
    <w:rsid w:val="009D2B42"/>
    <w:rsid w:val="009D2D68"/>
    <w:rsid w:val="009D30EC"/>
    <w:rsid w:val="009D3372"/>
    <w:rsid w:val="009D36DE"/>
    <w:rsid w:val="009D46FD"/>
    <w:rsid w:val="009D533C"/>
    <w:rsid w:val="009D57FD"/>
    <w:rsid w:val="009D5A09"/>
    <w:rsid w:val="009D5DEE"/>
    <w:rsid w:val="009D6164"/>
    <w:rsid w:val="009D6F85"/>
    <w:rsid w:val="009D733C"/>
    <w:rsid w:val="009D7A29"/>
    <w:rsid w:val="009D7A6B"/>
    <w:rsid w:val="009E0240"/>
    <w:rsid w:val="009E0A9B"/>
    <w:rsid w:val="009E0BA8"/>
    <w:rsid w:val="009E14F8"/>
    <w:rsid w:val="009E176E"/>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3E1"/>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08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1DC8"/>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54BA"/>
    <w:rsid w:val="00A35A35"/>
    <w:rsid w:val="00A360FD"/>
    <w:rsid w:val="00A36ACE"/>
    <w:rsid w:val="00A37A59"/>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49B"/>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1C5"/>
    <w:rsid w:val="00A576A4"/>
    <w:rsid w:val="00A57A51"/>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218"/>
    <w:rsid w:val="00A653B4"/>
    <w:rsid w:val="00A660BA"/>
    <w:rsid w:val="00A66307"/>
    <w:rsid w:val="00A66A43"/>
    <w:rsid w:val="00A66BBA"/>
    <w:rsid w:val="00A6703B"/>
    <w:rsid w:val="00A67091"/>
    <w:rsid w:val="00A67768"/>
    <w:rsid w:val="00A700DD"/>
    <w:rsid w:val="00A70AC2"/>
    <w:rsid w:val="00A71A00"/>
    <w:rsid w:val="00A71B5C"/>
    <w:rsid w:val="00A71F5A"/>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0E"/>
    <w:rsid w:val="00A97EC3"/>
    <w:rsid w:val="00AA00EC"/>
    <w:rsid w:val="00AA03D1"/>
    <w:rsid w:val="00AA078E"/>
    <w:rsid w:val="00AA0B2A"/>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50F4"/>
    <w:rsid w:val="00AB6250"/>
    <w:rsid w:val="00AB63CD"/>
    <w:rsid w:val="00AB6425"/>
    <w:rsid w:val="00AB66A6"/>
    <w:rsid w:val="00AB6715"/>
    <w:rsid w:val="00AB69D3"/>
    <w:rsid w:val="00AB7547"/>
    <w:rsid w:val="00AB7604"/>
    <w:rsid w:val="00AB76E9"/>
    <w:rsid w:val="00AB792E"/>
    <w:rsid w:val="00AC009C"/>
    <w:rsid w:val="00AC0708"/>
    <w:rsid w:val="00AC0EFF"/>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C7650"/>
    <w:rsid w:val="00AD018F"/>
    <w:rsid w:val="00AD04B5"/>
    <w:rsid w:val="00AD0683"/>
    <w:rsid w:val="00AD09B2"/>
    <w:rsid w:val="00AD0F79"/>
    <w:rsid w:val="00AD18D4"/>
    <w:rsid w:val="00AD1C38"/>
    <w:rsid w:val="00AD2233"/>
    <w:rsid w:val="00AD24D1"/>
    <w:rsid w:val="00AD2C20"/>
    <w:rsid w:val="00AD2CCE"/>
    <w:rsid w:val="00AD2FE1"/>
    <w:rsid w:val="00AD3050"/>
    <w:rsid w:val="00AD33F5"/>
    <w:rsid w:val="00AD371F"/>
    <w:rsid w:val="00AD465A"/>
    <w:rsid w:val="00AD4889"/>
    <w:rsid w:val="00AD5582"/>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5B35"/>
    <w:rsid w:val="00AF76F6"/>
    <w:rsid w:val="00AF7A60"/>
    <w:rsid w:val="00AF7FB1"/>
    <w:rsid w:val="00B00120"/>
    <w:rsid w:val="00B0088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79C"/>
    <w:rsid w:val="00B26BAA"/>
    <w:rsid w:val="00B26D3C"/>
    <w:rsid w:val="00B2716D"/>
    <w:rsid w:val="00B2737B"/>
    <w:rsid w:val="00B27A94"/>
    <w:rsid w:val="00B27AFA"/>
    <w:rsid w:val="00B304B1"/>
    <w:rsid w:val="00B30686"/>
    <w:rsid w:val="00B30791"/>
    <w:rsid w:val="00B3089B"/>
    <w:rsid w:val="00B308A6"/>
    <w:rsid w:val="00B309E7"/>
    <w:rsid w:val="00B319BB"/>
    <w:rsid w:val="00B31CB7"/>
    <w:rsid w:val="00B3220F"/>
    <w:rsid w:val="00B324A3"/>
    <w:rsid w:val="00B326D4"/>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BA9"/>
    <w:rsid w:val="00B35C2A"/>
    <w:rsid w:val="00B36B60"/>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CC4"/>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00"/>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53F"/>
    <w:rsid w:val="00B82584"/>
    <w:rsid w:val="00B826A3"/>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0C9"/>
    <w:rsid w:val="00B85C1A"/>
    <w:rsid w:val="00B85D6F"/>
    <w:rsid w:val="00B86286"/>
    <w:rsid w:val="00B862D7"/>
    <w:rsid w:val="00B86597"/>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ACD"/>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13E"/>
    <w:rsid w:val="00BC48C7"/>
    <w:rsid w:val="00BC49DD"/>
    <w:rsid w:val="00BC4BFE"/>
    <w:rsid w:val="00BC4F2E"/>
    <w:rsid w:val="00BC5D43"/>
    <w:rsid w:val="00BC5EBA"/>
    <w:rsid w:val="00BC7845"/>
    <w:rsid w:val="00BC785D"/>
    <w:rsid w:val="00BC7966"/>
    <w:rsid w:val="00BC7C56"/>
    <w:rsid w:val="00BD0062"/>
    <w:rsid w:val="00BD0A56"/>
    <w:rsid w:val="00BD0A8C"/>
    <w:rsid w:val="00BD0ECA"/>
    <w:rsid w:val="00BD1152"/>
    <w:rsid w:val="00BD124F"/>
    <w:rsid w:val="00BD13C8"/>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5FA5"/>
    <w:rsid w:val="00BE66A4"/>
    <w:rsid w:val="00BE687D"/>
    <w:rsid w:val="00BE6A11"/>
    <w:rsid w:val="00BE6A41"/>
    <w:rsid w:val="00BE6B07"/>
    <w:rsid w:val="00BE6E33"/>
    <w:rsid w:val="00BF0B36"/>
    <w:rsid w:val="00BF0C95"/>
    <w:rsid w:val="00BF0D8F"/>
    <w:rsid w:val="00BF14E9"/>
    <w:rsid w:val="00BF17E9"/>
    <w:rsid w:val="00BF1914"/>
    <w:rsid w:val="00BF193C"/>
    <w:rsid w:val="00BF20DF"/>
    <w:rsid w:val="00BF2706"/>
    <w:rsid w:val="00BF2A0A"/>
    <w:rsid w:val="00BF375E"/>
    <w:rsid w:val="00BF3DBD"/>
    <w:rsid w:val="00BF4ACE"/>
    <w:rsid w:val="00BF505C"/>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128"/>
    <w:rsid w:val="00C1217A"/>
    <w:rsid w:val="00C1250D"/>
    <w:rsid w:val="00C128D9"/>
    <w:rsid w:val="00C12969"/>
    <w:rsid w:val="00C1315A"/>
    <w:rsid w:val="00C1358F"/>
    <w:rsid w:val="00C13AE6"/>
    <w:rsid w:val="00C13D3D"/>
    <w:rsid w:val="00C144BE"/>
    <w:rsid w:val="00C14675"/>
    <w:rsid w:val="00C15420"/>
    <w:rsid w:val="00C15B6B"/>
    <w:rsid w:val="00C15C8A"/>
    <w:rsid w:val="00C1617C"/>
    <w:rsid w:val="00C163ED"/>
    <w:rsid w:val="00C16996"/>
    <w:rsid w:val="00C20A51"/>
    <w:rsid w:val="00C21633"/>
    <w:rsid w:val="00C2211C"/>
    <w:rsid w:val="00C23495"/>
    <w:rsid w:val="00C255DD"/>
    <w:rsid w:val="00C25A5B"/>
    <w:rsid w:val="00C25CA4"/>
    <w:rsid w:val="00C25D94"/>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05"/>
    <w:rsid w:val="00C37281"/>
    <w:rsid w:val="00C4035A"/>
    <w:rsid w:val="00C41A5D"/>
    <w:rsid w:val="00C4250D"/>
    <w:rsid w:val="00C42BC9"/>
    <w:rsid w:val="00C42EE5"/>
    <w:rsid w:val="00C42F3E"/>
    <w:rsid w:val="00C432DD"/>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D2"/>
    <w:rsid w:val="00C52D22"/>
    <w:rsid w:val="00C531B4"/>
    <w:rsid w:val="00C549A4"/>
    <w:rsid w:val="00C549D5"/>
    <w:rsid w:val="00C561F7"/>
    <w:rsid w:val="00C5668A"/>
    <w:rsid w:val="00C568DB"/>
    <w:rsid w:val="00C56E30"/>
    <w:rsid w:val="00C57312"/>
    <w:rsid w:val="00C57938"/>
    <w:rsid w:val="00C57C88"/>
    <w:rsid w:val="00C57D11"/>
    <w:rsid w:val="00C6113F"/>
    <w:rsid w:val="00C61829"/>
    <w:rsid w:val="00C61DD9"/>
    <w:rsid w:val="00C626E0"/>
    <w:rsid w:val="00C628C0"/>
    <w:rsid w:val="00C629E6"/>
    <w:rsid w:val="00C6418E"/>
    <w:rsid w:val="00C643FD"/>
    <w:rsid w:val="00C647A6"/>
    <w:rsid w:val="00C65104"/>
    <w:rsid w:val="00C65510"/>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0C29"/>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AC5"/>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4E6"/>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7B8"/>
    <w:rsid w:val="00CC1A26"/>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0AA"/>
    <w:rsid w:val="00CD0E03"/>
    <w:rsid w:val="00CD1468"/>
    <w:rsid w:val="00CD1FAD"/>
    <w:rsid w:val="00CD24C5"/>
    <w:rsid w:val="00CD2784"/>
    <w:rsid w:val="00CD28FE"/>
    <w:rsid w:val="00CD3582"/>
    <w:rsid w:val="00CD3685"/>
    <w:rsid w:val="00CD3BC8"/>
    <w:rsid w:val="00CD3DA7"/>
    <w:rsid w:val="00CD425F"/>
    <w:rsid w:val="00CD5FC6"/>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7C5"/>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C85"/>
    <w:rsid w:val="00D03E6C"/>
    <w:rsid w:val="00D04160"/>
    <w:rsid w:val="00D04285"/>
    <w:rsid w:val="00D05102"/>
    <w:rsid w:val="00D060BD"/>
    <w:rsid w:val="00D068E2"/>
    <w:rsid w:val="00D0760A"/>
    <w:rsid w:val="00D07757"/>
    <w:rsid w:val="00D0778D"/>
    <w:rsid w:val="00D107C1"/>
    <w:rsid w:val="00D107EF"/>
    <w:rsid w:val="00D10834"/>
    <w:rsid w:val="00D109FF"/>
    <w:rsid w:val="00D10BDB"/>
    <w:rsid w:val="00D10CC8"/>
    <w:rsid w:val="00D10D38"/>
    <w:rsid w:val="00D10E75"/>
    <w:rsid w:val="00D110B1"/>
    <w:rsid w:val="00D113D8"/>
    <w:rsid w:val="00D11890"/>
    <w:rsid w:val="00D123E4"/>
    <w:rsid w:val="00D129C9"/>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59C7"/>
    <w:rsid w:val="00D26D40"/>
    <w:rsid w:val="00D27DDC"/>
    <w:rsid w:val="00D27E52"/>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121"/>
    <w:rsid w:val="00D526F6"/>
    <w:rsid w:val="00D527FA"/>
    <w:rsid w:val="00D52DAA"/>
    <w:rsid w:val="00D52FA4"/>
    <w:rsid w:val="00D5311E"/>
    <w:rsid w:val="00D533FC"/>
    <w:rsid w:val="00D53497"/>
    <w:rsid w:val="00D53E31"/>
    <w:rsid w:val="00D54515"/>
    <w:rsid w:val="00D549DA"/>
    <w:rsid w:val="00D54AA2"/>
    <w:rsid w:val="00D54AE3"/>
    <w:rsid w:val="00D54C95"/>
    <w:rsid w:val="00D54FC0"/>
    <w:rsid w:val="00D554A9"/>
    <w:rsid w:val="00D554AA"/>
    <w:rsid w:val="00D5554A"/>
    <w:rsid w:val="00D5576F"/>
    <w:rsid w:val="00D55F59"/>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EF3"/>
    <w:rsid w:val="00D902D5"/>
    <w:rsid w:val="00D908FD"/>
    <w:rsid w:val="00D90ED8"/>
    <w:rsid w:val="00D9185D"/>
    <w:rsid w:val="00D918C9"/>
    <w:rsid w:val="00D91938"/>
    <w:rsid w:val="00D91E5A"/>
    <w:rsid w:val="00D91F32"/>
    <w:rsid w:val="00D923F5"/>
    <w:rsid w:val="00D925F1"/>
    <w:rsid w:val="00D9265F"/>
    <w:rsid w:val="00D926C2"/>
    <w:rsid w:val="00D92746"/>
    <w:rsid w:val="00D92AE7"/>
    <w:rsid w:val="00D92D91"/>
    <w:rsid w:val="00D92DBA"/>
    <w:rsid w:val="00D93105"/>
    <w:rsid w:val="00D93CF7"/>
    <w:rsid w:val="00D93D30"/>
    <w:rsid w:val="00D9434C"/>
    <w:rsid w:val="00D9443F"/>
    <w:rsid w:val="00D94A6B"/>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2F2C"/>
    <w:rsid w:val="00DB3019"/>
    <w:rsid w:val="00DB3205"/>
    <w:rsid w:val="00DB3344"/>
    <w:rsid w:val="00DB36CF"/>
    <w:rsid w:val="00DB3701"/>
    <w:rsid w:val="00DB3855"/>
    <w:rsid w:val="00DB3D91"/>
    <w:rsid w:val="00DB3E06"/>
    <w:rsid w:val="00DB41D2"/>
    <w:rsid w:val="00DB47EB"/>
    <w:rsid w:val="00DB4846"/>
    <w:rsid w:val="00DB4A72"/>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3BEE"/>
    <w:rsid w:val="00DD3C67"/>
    <w:rsid w:val="00DD4423"/>
    <w:rsid w:val="00DD45C2"/>
    <w:rsid w:val="00DD45CB"/>
    <w:rsid w:val="00DD4C34"/>
    <w:rsid w:val="00DD5059"/>
    <w:rsid w:val="00DD5244"/>
    <w:rsid w:val="00DD58E3"/>
    <w:rsid w:val="00DD5FDD"/>
    <w:rsid w:val="00DD61B7"/>
    <w:rsid w:val="00DD674E"/>
    <w:rsid w:val="00DD6920"/>
    <w:rsid w:val="00DD6B80"/>
    <w:rsid w:val="00DD6FC8"/>
    <w:rsid w:val="00DD7459"/>
    <w:rsid w:val="00DD79CB"/>
    <w:rsid w:val="00DE0CBC"/>
    <w:rsid w:val="00DE119C"/>
    <w:rsid w:val="00DE1249"/>
    <w:rsid w:val="00DE1396"/>
    <w:rsid w:val="00DE2632"/>
    <w:rsid w:val="00DE294D"/>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35EB"/>
    <w:rsid w:val="00E14050"/>
    <w:rsid w:val="00E14490"/>
    <w:rsid w:val="00E1484A"/>
    <w:rsid w:val="00E14B02"/>
    <w:rsid w:val="00E14C48"/>
    <w:rsid w:val="00E155FA"/>
    <w:rsid w:val="00E158E9"/>
    <w:rsid w:val="00E1605A"/>
    <w:rsid w:val="00E16191"/>
    <w:rsid w:val="00E16267"/>
    <w:rsid w:val="00E16353"/>
    <w:rsid w:val="00E165C4"/>
    <w:rsid w:val="00E1687C"/>
    <w:rsid w:val="00E16DCA"/>
    <w:rsid w:val="00E16E71"/>
    <w:rsid w:val="00E20082"/>
    <w:rsid w:val="00E200EC"/>
    <w:rsid w:val="00E208FB"/>
    <w:rsid w:val="00E21027"/>
    <w:rsid w:val="00E21176"/>
    <w:rsid w:val="00E21203"/>
    <w:rsid w:val="00E2138E"/>
    <w:rsid w:val="00E220CB"/>
    <w:rsid w:val="00E2217A"/>
    <w:rsid w:val="00E22E3A"/>
    <w:rsid w:val="00E22E48"/>
    <w:rsid w:val="00E2316B"/>
    <w:rsid w:val="00E237E8"/>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45E"/>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10B"/>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62DA"/>
    <w:rsid w:val="00EA6556"/>
    <w:rsid w:val="00EA6B9B"/>
    <w:rsid w:val="00EA787E"/>
    <w:rsid w:val="00EA7B3E"/>
    <w:rsid w:val="00EA7D62"/>
    <w:rsid w:val="00EA7E54"/>
    <w:rsid w:val="00EB00C2"/>
    <w:rsid w:val="00EB0164"/>
    <w:rsid w:val="00EB028C"/>
    <w:rsid w:val="00EB0BF9"/>
    <w:rsid w:val="00EB0CF7"/>
    <w:rsid w:val="00EB0D8C"/>
    <w:rsid w:val="00EB110F"/>
    <w:rsid w:val="00EB1C34"/>
    <w:rsid w:val="00EB1C96"/>
    <w:rsid w:val="00EB203F"/>
    <w:rsid w:val="00EB228C"/>
    <w:rsid w:val="00EB3219"/>
    <w:rsid w:val="00EB33F4"/>
    <w:rsid w:val="00EB3621"/>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2C"/>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4FF"/>
    <w:rsid w:val="00EC6B05"/>
    <w:rsid w:val="00EC6CCB"/>
    <w:rsid w:val="00EC6E8F"/>
    <w:rsid w:val="00EC77E0"/>
    <w:rsid w:val="00EC7964"/>
    <w:rsid w:val="00ED0B32"/>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400"/>
    <w:rsid w:val="00ED6810"/>
    <w:rsid w:val="00ED721A"/>
    <w:rsid w:val="00ED72FB"/>
    <w:rsid w:val="00ED7537"/>
    <w:rsid w:val="00ED76E4"/>
    <w:rsid w:val="00EE03A5"/>
    <w:rsid w:val="00EE0E22"/>
    <w:rsid w:val="00EE1861"/>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7B5"/>
    <w:rsid w:val="00F07A67"/>
    <w:rsid w:val="00F1079C"/>
    <w:rsid w:val="00F10B61"/>
    <w:rsid w:val="00F10E68"/>
    <w:rsid w:val="00F11114"/>
    <w:rsid w:val="00F11936"/>
    <w:rsid w:val="00F12070"/>
    <w:rsid w:val="00F122AD"/>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2A36"/>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6E8F"/>
    <w:rsid w:val="00F87150"/>
    <w:rsid w:val="00F87187"/>
    <w:rsid w:val="00F87993"/>
    <w:rsid w:val="00F900B2"/>
    <w:rsid w:val="00F9048D"/>
    <w:rsid w:val="00F90954"/>
    <w:rsid w:val="00F90A9C"/>
    <w:rsid w:val="00F90C72"/>
    <w:rsid w:val="00F90CF4"/>
    <w:rsid w:val="00F915A0"/>
    <w:rsid w:val="00F921D8"/>
    <w:rsid w:val="00F93449"/>
    <w:rsid w:val="00F9358D"/>
    <w:rsid w:val="00F937A9"/>
    <w:rsid w:val="00F93AE2"/>
    <w:rsid w:val="00F93CED"/>
    <w:rsid w:val="00F950C2"/>
    <w:rsid w:val="00F95460"/>
    <w:rsid w:val="00F9574D"/>
    <w:rsid w:val="00F957BB"/>
    <w:rsid w:val="00F95ACB"/>
    <w:rsid w:val="00F95C9E"/>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773"/>
    <w:rsid w:val="00FA2CC4"/>
    <w:rsid w:val="00FA3F7B"/>
    <w:rsid w:val="00FA4313"/>
    <w:rsid w:val="00FA44DB"/>
    <w:rsid w:val="00FA4608"/>
    <w:rsid w:val="00FA5269"/>
    <w:rsid w:val="00FA5648"/>
    <w:rsid w:val="00FA6445"/>
    <w:rsid w:val="00FA6747"/>
    <w:rsid w:val="00FA7149"/>
    <w:rsid w:val="00FB03DF"/>
    <w:rsid w:val="00FB040B"/>
    <w:rsid w:val="00FB0796"/>
    <w:rsid w:val="00FB07D9"/>
    <w:rsid w:val="00FB1A8C"/>
    <w:rsid w:val="00FB1ADB"/>
    <w:rsid w:val="00FB1B59"/>
    <w:rsid w:val="00FB1EE1"/>
    <w:rsid w:val="00FB3768"/>
    <w:rsid w:val="00FB3D90"/>
    <w:rsid w:val="00FB3F0A"/>
    <w:rsid w:val="00FB41E5"/>
    <w:rsid w:val="00FB4A2C"/>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327"/>
    <w:rsid w:val="00FD6EA0"/>
    <w:rsid w:val="00FD74F9"/>
    <w:rsid w:val="00FE0811"/>
    <w:rsid w:val="00FE0C42"/>
    <w:rsid w:val="00FE1137"/>
    <w:rsid w:val="00FE14CF"/>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1DB"/>
    <w:rsid w:val="00FF45A4"/>
    <w:rsid w:val="00FF467E"/>
    <w:rsid w:val="00FF48B1"/>
    <w:rsid w:val="00FF501A"/>
    <w:rsid w:val="00FF50C1"/>
    <w:rsid w:val="00FF567F"/>
    <w:rsid w:val="00FF5EC2"/>
    <w:rsid w:val="00FF64E0"/>
    <w:rsid w:val="00FF65BA"/>
    <w:rsid w:val="00FF744F"/>
    <w:rsid w:val="00FF79E4"/>
    <w:rsid w:val="00FF7A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5096865-6DB2-4C14-87A3-68AB2F72E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67768"/>
    <w:pPr>
      <w:spacing w:before="120"/>
    </w:pPr>
    <w:rPr>
      <w:rFonts w:ascii="Arial" w:eastAsia="Times New Roman" w:hAnsi="Arial"/>
      <w:sz w:val="22"/>
      <w:szCs w:val="24"/>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link w:val="3"/>
    <w:rsid w:val="008324F0"/>
    <w:rPr>
      <w:rFonts w:ascii="Times New Roman" w:eastAsia="Times New Roman" w:hAnsi="Times New Roman" w:cs="Times New Roman"/>
      <w:sz w:val="24"/>
      <w:szCs w:val="20"/>
      <w:lang w:eastAsia="ar-SA"/>
    </w:rPr>
  </w:style>
  <w:style w:type="character" w:customStyle="1" w:styleId="40">
    <w:name w:val="Заголовок 4 Знак"/>
    <w:link w:val="4"/>
    <w:rsid w:val="008324F0"/>
    <w:rPr>
      <w:rFonts w:ascii="Times New Roman" w:eastAsia="Times New Roman" w:hAnsi="Times New Roman" w:cs="Times New Roman"/>
      <w:sz w:val="24"/>
      <w:szCs w:val="20"/>
      <w:lang w:eastAsia="ar-SA"/>
    </w:rPr>
  </w:style>
  <w:style w:type="character" w:customStyle="1" w:styleId="60">
    <w:name w:val="Заголовок 6 Знак"/>
    <w:link w:val="6"/>
    <w:rsid w:val="008324F0"/>
    <w:rPr>
      <w:rFonts w:ascii="Calibri" w:eastAsia="Times New Roman" w:hAnsi="Calibri" w:cs="Times New Roman"/>
      <w:b/>
      <w:bCs/>
      <w:lang w:eastAsia="ar-SA"/>
    </w:rPr>
  </w:style>
  <w:style w:type="character" w:customStyle="1" w:styleId="70">
    <w:name w:val="Заголовок 7 Знак"/>
    <w:link w:val="7"/>
    <w:rsid w:val="008324F0"/>
    <w:rPr>
      <w:rFonts w:ascii="Times New Roman" w:eastAsia="Times New Roman" w:hAnsi="Times New Roman" w:cs="Times New Roman"/>
      <w:sz w:val="24"/>
      <w:szCs w:val="24"/>
      <w:lang w:eastAsia="ar-SA"/>
    </w:rPr>
  </w:style>
  <w:style w:type="character" w:customStyle="1" w:styleId="80">
    <w:name w:val="Заголовок 8 Знак"/>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c">
    <w:name w:val="No Spacing"/>
    <w:uiPriority w:val="1"/>
    <w:qFormat/>
    <w:rsid w:val="007431E9"/>
    <w:rPr>
      <w:rFonts w:ascii="Times New Roman" w:eastAsia="Times New Roman" w:hAnsi="Times New Roman"/>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1961937">
      <w:bodyDiv w:val="1"/>
      <w:marLeft w:val="0"/>
      <w:marRight w:val="0"/>
      <w:marTop w:val="0"/>
      <w:marBottom w:val="0"/>
      <w:divBdr>
        <w:top w:val="none" w:sz="0" w:space="0" w:color="auto"/>
        <w:left w:val="none" w:sz="0" w:space="0" w:color="auto"/>
        <w:bottom w:val="none" w:sz="0" w:space="0" w:color="auto"/>
        <w:right w:val="none" w:sz="0" w:space="0" w:color="auto"/>
      </w:divBdr>
    </w:div>
    <w:div w:id="610363531">
      <w:bodyDiv w:val="1"/>
      <w:marLeft w:val="0"/>
      <w:marRight w:val="0"/>
      <w:marTop w:val="0"/>
      <w:marBottom w:val="0"/>
      <w:divBdr>
        <w:top w:val="none" w:sz="0" w:space="0" w:color="auto"/>
        <w:left w:val="none" w:sz="0" w:space="0" w:color="auto"/>
        <w:bottom w:val="none" w:sz="0" w:space="0" w:color="auto"/>
        <w:right w:val="none" w:sz="0" w:space="0" w:color="auto"/>
      </w:divBdr>
    </w:div>
    <w:div w:id="711464206">
      <w:bodyDiv w:val="1"/>
      <w:marLeft w:val="0"/>
      <w:marRight w:val="0"/>
      <w:marTop w:val="0"/>
      <w:marBottom w:val="0"/>
      <w:divBdr>
        <w:top w:val="none" w:sz="0" w:space="0" w:color="auto"/>
        <w:left w:val="none" w:sz="0" w:space="0" w:color="auto"/>
        <w:bottom w:val="none" w:sz="0" w:space="0" w:color="auto"/>
        <w:right w:val="none" w:sz="0" w:space="0" w:color="auto"/>
      </w:divBdr>
    </w:div>
    <w:div w:id="789124689">
      <w:bodyDiv w:val="1"/>
      <w:marLeft w:val="0"/>
      <w:marRight w:val="0"/>
      <w:marTop w:val="0"/>
      <w:marBottom w:val="0"/>
      <w:divBdr>
        <w:top w:val="none" w:sz="0" w:space="0" w:color="auto"/>
        <w:left w:val="none" w:sz="0" w:space="0" w:color="auto"/>
        <w:bottom w:val="none" w:sz="0" w:space="0" w:color="auto"/>
        <w:right w:val="none" w:sz="0" w:space="0" w:color="auto"/>
      </w:divBdr>
    </w:div>
    <w:div w:id="807239576">
      <w:bodyDiv w:val="1"/>
      <w:marLeft w:val="0"/>
      <w:marRight w:val="0"/>
      <w:marTop w:val="0"/>
      <w:marBottom w:val="0"/>
      <w:divBdr>
        <w:top w:val="none" w:sz="0" w:space="0" w:color="auto"/>
        <w:left w:val="none" w:sz="0" w:space="0" w:color="auto"/>
        <w:bottom w:val="none" w:sz="0" w:space="0" w:color="auto"/>
        <w:right w:val="none" w:sz="0" w:space="0" w:color="auto"/>
      </w:divBdr>
    </w:div>
    <w:div w:id="968820281">
      <w:bodyDiv w:val="1"/>
      <w:marLeft w:val="0"/>
      <w:marRight w:val="0"/>
      <w:marTop w:val="0"/>
      <w:marBottom w:val="0"/>
      <w:divBdr>
        <w:top w:val="none" w:sz="0" w:space="0" w:color="auto"/>
        <w:left w:val="none" w:sz="0" w:space="0" w:color="auto"/>
        <w:bottom w:val="none" w:sz="0" w:space="0" w:color="auto"/>
        <w:right w:val="none" w:sz="0" w:space="0" w:color="auto"/>
      </w:divBdr>
    </w:div>
    <w:div w:id="996497022">
      <w:bodyDiv w:val="1"/>
      <w:marLeft w:val="60"/>
      <w:marRight w:val="60"/>
      <w:marTop w:val="60"/>
      <w:marBottom w:val="15"/>
      <w:divBdr>
        <w:top w:val="none" w:sz="0" w:space="0" w:color="auto"/>
        <w:left w:val="none" w:sz="0" w:space="0" w:color="auto"/>
        <w:bottom w:val="none" w:sz="0" w:space="0" w:color="auto"/>
        <w:right w:val="none" w:sz="0" w:space="0" w:color="auto"/>
      </w:divBdr>
      <w:divsChild>
        <w:div w:id="2050913286">
          <w:marLeft w:val="0"/>
          <w:marRight w:val="0"/>
          <w:marTop w:val="0"/>
          <w:marBottom w:val="0"/>
          <w:divBdr>
            <w:top w:val="none" w:sz="0" w:space="0" w:color="auto"/>
            <w:left w:val="none" w:sz="0" w:space="0" w:color="auto"/>
            <w:bottom w:val="none" w:sz="0" w:space="0" w:color="auto"/>
            <w:right w:val="none" w:sz="0" w:space="0" w:color="auto"/>
          </w:divBdr>
        </w:div>
      </w:divsChild>
    </w:div>
    <w:div w:id="1470245369">
      <w:bodyDiv w:val="1"/>
      <w:marLeft w:val="60"/>
      <w:marRight w:val="60"/>
      <w:marTop w:val="60"/>
      <w:marBottom w:val="15"/>
      <w:divBdr>
        <w:top w:val="none" w:sz="0" w:space="0" w:color="auto"/>
        <w:left w:val="none" w:sz="0" w:space="0" w:color="auto"/>
        <w:bottom w:val="none" w:sz="0" w:space="0" w:color="auto"/>
        <w:right w:val="none" w:sz="0" w:space="0" w:color="auto"/>
      </w:divBdr>
      <w:divsChild>
        <w:div w:id="339704890">
          <w:marLeft w:val="0"/>
          <w:marRight w:val="0"/>
          <w:marTop w:val="0"/>
          <w:marBottom w:val="0"/>
          <w:divBdr>
            <w:top w:val="none" w:sz="0" w:space="0" w:color="auto"/>
            <w:left w:val="none" w:sz="0" w:space="0" w:color="auto"/>
            <w:bottom w:val="none" w:sz="0" w:space="0" w:color="auto"/>
            <w:right w:val="none" w:sz="0" w:space="0" w:color="auto"/>
          </w:divBdr>
        </w:div>
      </w:divsChild>
    </w:div>
    <w:div w:id="1735228082">
      <w:bodyDiv w:val="1"/>
      <w:marLeft w:val="0"/>
      <w:marRight w:val="0"/>
      <w:marTop w:val="0"/>
      <w:marBottom w:val="0"/>
      <w:divBdr>
        <w:top w:val="none" w:sz="0" w:space="0" w:color="auto"/>
        <w:left w:val="none" w:sz="0" w:space="0" w:color="auto"/>
        <w:bottom w:val="none" w:sz="0" w:space="0" w:color="auto"/>
        <w:right w:val="none" w:sz="0" w:space="0" w:color="auto"/>
      </w:divBdr>
    </w:div>
    <w:div w:id="1948341995">
      <w:bodyDiv w:val="1"/>
      <w:marLeft w:val="0"/>
      <w:marRight w:val="0"/>
      <w:marTop w:val="0"/>
      <w:marBottom w:val="0"/>
      <w:divBdr>
        <w:top w:val="none" w:sz="0" w:space="0" w:color="auto"/>
        <w:left w:val="none" w:sz="0" w:space="0" w:color="auto"/>
        <w:bottom w:val="none" w:sz="0" w:space="0" w:color="auto"/>
        <w:right w:val="none" w:sz="0" w:space="0" w:color="auto"/>
      </w:divBdr>
    </w:div>
    <w:div w:id="1986426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kofievaEG@yanos.slavneft.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hotline@yanos.slavneft.ru" TargetMode="External"/><Relationship Id="rId4" Type="http://schemas.openxmlformats.org/officeDocument/2006/relationships/settings" Target="settings.xml"/><Relationship Id="rId9" Type="http://schemas.openxmlformats.org/officeDocument/2006/relationships/hyperlink" Target="mailto:KuzmenkovSV@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6C370D-A89C-436A-B8DF-08BE7A0223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6</Pages>
  <Words>2694</Words>
  <Characters>15362</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18020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Сергей Кузьменков</cp:lastModifiedBy>
  <cp:revision>6</cp:revision>
  <cp:lastPrinted>2017-05-02T07:05:00Z</cp:lastPrinted>
  <dcterms:created xsi:type="dcterms:W3CDTF">2017-04-21T06:34:00Z</dcterms:created>
  <dcterms:modified xsi:type="dcterms:W3CDTF">2017-05-02T07:15:00Z</dcterms:modified>
</cp:coreProperties>
</file>